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sz w:val="44"/>
          <w:szCs w:val="44"/>
        </w:rPr>
      </w:pPr>
      <w:r>
        <w:rPr>
          <w:rFonts w:hint="eastAsia"/>
          <w:sz w:val="44"/>
          <w:szCs w:val="44"/>
        </w:rPr>
        <w:t>赴美社会调研</w:t>
      </w:r>
    </w:p>
    <w:p>
      <w:pPr>
        <w:jc w:val="center"/>
        <w:rPr>
          <w:sz w:val="36"/>
          <w:szCs w:val="36"/>
        </w:rPr>
      </w:pPr>
      <w:r>
        <w:rPr>
          <w:rFonts w:hint="eastAsia"/>
          <w:sz w:val="36"/>
          <w:szCs w:val="36"/>
        </w:rPr>
        <w:t>Sociological Research in America</w:t>
      </w:r>
    </w:p>
    <w:p>
      <w:pPr>
        <w:spacing w:line="276" w:lineRule="auto"/>
        <w:ind w:firstLine="420" w:firstLineChars="200"/>
      </w:pPr>
      <w:r>
        <w:rPr>
          <w:rFonts w:hint="eastAsia"/>
        </w:rPr>
        <w:t>青年师生赴美社会调研项目，为每一位大学生提供一个在大学期间走出国门的机会，并力求为广大学生提供一个研究美国文化的交流平台，通过真实的美国生活，获取真实准确的调研数据，为今后的学业及工作提供充实有力的数据和经历支撑。参加项目的同学且表现优秀的学生，可取得美国执行方与中国主办方颁发的赴美社会调研认证书，赴美社会调研证明等</w:t>
      </w:r>
      <w:r>
        <w:rPr>
          <w:rFonts w:hint="eastAsia"/>
          <w:lang w:eastAsia="zh-CN"/>
        </w:rPr>
        <w:t>。</w:t>
      </w:r>
      <w:r>
        <w:rPr>
          <w:rFonts w:hint="eastAsia"/>
          <w:lang w:val="en-US" w:eastAsia="zh-CN"/>
        </w:rPr>
        <w:t>项目结束回国后可获得学校2个创新创业必修课学分。</w:t>
      </w:r>
      <w:bookmarkStart w:id="0" w:name="_GoBack"/>
      <w:bookmarkEnd w:id="0"/>
    </w:p>
    <w:p>
      <w:pPr>
        <w:spacing w:line="276" w:lineRule="auto"/>
        <w:ind w:firstLine="420" w:firstLineChars="200"/>
        <w:rPr>
          <w:color w:val="030A04"/>
        </w:rPr>
      </w:pPr>
      <w:r>
        <w:rPr>
          <w:rFonts w:hint="eastAsia"/>
        </w:rPr>
        <w:t>青年师生赴美社会调研项目，符合国家高等素质教育要求，是中国高等院校社会实践的重要组成部分。青年师生赴美社会调研项目不同于国内的社会调研项目，</w:t>
      </w:r>
      <w:r>
        <w:rPr>
          <w:rFonts w:hint="eastAsia"/>
          <w:color w:val="030A04"/>
        </w:rPr>
        <w:t>项目过程中，学生寄宿于友好热情的美国家庭，参与丰富多彩社会调研活动、针对性强的英文讨论与分享课程、美国民风民俗的交流活动、顶尖名校的参观考察、知名景点的亲身体验。</w:t>
      </w:r>
      <w:r>
        <w:rPr>
          <w:rFonts w:hint="eastAsia"/>
        </w:rPr>
        <w:t>参与者在项目结束后，收获一份真实的美国生</w:t>
      </w:r>
      <w:r>
        <w:rPr>
          <w:rFonts w:hint="eastAsia"/>
          <w:color w:val="030A04"/>
        </w:rPr>
        <w:t>活经历、一份宝贵的亲情与友情、一份纯正的美语锻炼，从而凝结成一份真实社会调研报告和一手数据。为参与者自身能力的提高、阅历的增加、学业的促进提供了宝贵的机会。</w:t>
      </w:r>
    </w:p>
    <w:p>
      <w:pPr>
        <w:spacing w:line="276" w:lineRule="auto"/>
        <w:rPr>
          <w:rFonts w:ascii="Arial" w:hAnsi="宋体" w:cs="Arial"/>
          <w:color w:val="FF0000"/>
          <w:szCs w:val="21"/>
        </w:rPr>
      </w:pPr>
      <w:r>
        <w:rPr>
          <w:rFonts w:hint="eastAsia" w:ascii="Arial" w:hAnsi="宋体" w:cs="Arial"/>
          <w:b/>
          <w:bCs/>
          <w:szCs w:val="21"/>
        </w:rPr>
        <w:t>调研时间</w:t>
      </w:r>
      <w:r>
        <w:rPr>
          <w:rFonts w:hint="eastAsia" w:ascii="Arial" w:hAnsi="宋体" w:cs="Arial"/>
          <w:szCs w:val="21"/>
        </w:rPr>
        <w:t>：21天</w:t>
      </w:r>
    </w:p>
    <w:p>
      <w:pPr>
        <w:spacing w:line="276" w:lineRule="auto"/>
        <w:rPr>
          <w:rFonts w:ascii="Arial" w:hAnsi="宋体" w:cs="Arial"/>
          <w:szCs w:val="21"/>
        </w:rPr>
      </w:pPr>
      <w:r>
        <w:rPr>
          <w:rFonts w:hint="eastAsia" w:ascii="Arial" w:hAnsi="宋体" w:cs="Arial"/>
          <w:b/>
          <w:bCs/>
          <w:szCs w:val="21"/>
        </w:rPr>
        <w:t>出行时间：</w:t>
      </w:r>
      <w:r>
        <w:rPr>
          <w:rFonts w:hint="eastAsia" w:ascii="Arial" w:hAnsi="宋体" w:cs="Arial"/>
          <w:szCs w:val="21"/>
        </w:rPr>
        <w:t>寒假（具体时间根据学生放假安排）</w:t>
      </w:r>
    </w:p>
    <w:p>
      <w:pPr>
        <w:spacing w:line="276" w:lineRule="auto"/>
        <w:rPr>
          <w:rFonts w:hint="eastAsia" w:ascii="Arial" w:hAnsi="宋体" w:cs="Arial"/>
          <w:szCs w:val="21"/>
        </w:rPr>
      </w:pPr>
      <w:r>
        <w:rPr>
          <w:rFonts w:hint="eastAsia" w:ascii="Arial" w:hAnsi="宋体" w:cs="Arial"/>
          <w:b/>
          <w:bCs/>
          <w:szCs w:val="21"/>
        </w:rPr>
        <w:t>调研地点：</w:t>
      </w:r>
      <w:r>
        <w:rPr>
          <w:rFonts w:hint="eastAsia" w:ascii="Arial" w:hAnsi="宋体" w:cs="Arial"/>
          <w:szCs w:val="21"/>
        </w:rPr>
        <w:t>旧金山地区、洛杉矶地区（两个地区都会去）</w:t>
      </w:r>
    </w:p>
    <w:p>
      <w:pPr>
        <w:spacing w:line="276" w:lineRule="auto"/>
        <w:rPr>
          <w:rFonts w:ascii="Arial" w:hAnsi="宋体" w:cs="Arial"/>
          <w:szCs w:val="21"/>
        </w:rPr>
      </w:pPr>
      <w:r>
        <w:rPr>
          <w:rFonts w:hint="eastAsia" w:ascii="Arial" w:hAnsi="宋体" w:cs="Arial"/>
          <w:b/>
          <w:bCs/>
          <w:szCs w:val="21"/>
        </w:rPr>
        <w:t>住宿形式</w:t>
      </w:r>
      <w:r>
        <w:rPr>
          <w:rFonts w:hint="eastAsia" w:ascii="Arial" w:hAnsi="宋体" w:cs="Arial"/>
          <w:szCs w:val="21"/>
        </w:rPr>
        <w:t>：调研期间师生均入住美国本土家庭。</w:t>
      </w:r>
    </w:p>
    <w:p>
      <w:pPr>
        <w:tabs>
          <w:tab w:val="left" w:pos="851"/>
        </w:tabs>
        <w:spacing w:line="276" w:lineRule="auto"/>
        <w:rPr>
          <w:rFonts w:ascii="Arial" w:hAnsi="Arial" w:cs="Arial"/>
        </w:rPr>
      </w:pPr>
      <w:r>
        <w:rPr>
          <w:rFonts w:hint="eastAsia" w:ascii="Arial" w:hAnsi="宋体" w:cs="Arial"/>
          <w:b/>
          <w:bCs/>
          <w:szCs w:val="21"/>
        </w:rPr>
        <w:t>调研方式：</w:t>
      </w:r>
      <w:r>
        <w:rPr>
          <w:rFonts w:hint="eastAsia" w:ascii="Arial" w:hAnsi="Arial" w:cs="Arial"/>
        </w:rPr>
        <w:t>本校选派老师带团出行</w:t>
      </w:r>
      <w:r>
        <w:rPr>
          <w:rFonts w:ascii="Arial" w:hAnsi="Arial" w:cs="Arial"/>
        </w:rPr>
        <w:t xml:space="preserve"> </w:t>
      </w:r>
      <w:r>
        <w:rPr>
          <w:rFonts w:hint="eastAsia" w:ascii="Arial" w:hAnsi="Arial" w:cs="Arial"/>
        </w:rPr>
        <w:t>。</w:t>
      </w:r>
    </w:p>
    <w:p>
      <w:pPr>
        <w:spacing w:line="276" w:lineRule="auto"/>
        <w:rPr>
          <w:rFonts w:ascii="Arial" w:hAnsi="宋体" w:cs="Arial"/>
          <w:szCs w:val="21"/>
        </w:rPr>
      </w:pPr>
      <w:r>
        <w:rPr>
          <w:rFonts w:hint="eastAsia" w:ascii="Arial" w:hAnsi="宋体" w:cs="Arial"/>
          <w:b/>
          <w:bCs/>
          <w:szCs w:val="21"/>
        </w:rPr>
        <w:t>调研内容：</w:t>
      </w:r>
      <w:r>
        <w:rPr>
          <w:rFonts w:hint="eastAsia" w:ascii="Arial" w:hAnsi="宋体" w:cs="Arial"/>
          <w:szCs w:val="21"/>
        </w:rPr>
        <w:t>调研主题着眼于中美文化差异，包括：教育体系与教学环境、</w:t>
      </w:r>
      <w:r>
        <w:rPr>
          <w:rFonts w:ascii="Arial" w:hAnsi="宋体" w:cs="Arial"/>
          <w:szCs w:val="21"/>
        </w:rPr>
        <w:t>医疗机构及医疗保障</w:t>
      </w:r>
      <w:r>
        <w:rPr>
          <w:rFonts w:hint="eastAsia" w:ascii="Arial" w:hAnsi="宋体" w:cs="Arial"/>
          <w:szCs w:val="21"/>
        </w:rPr>
        <w:t>、</w:t>
      </w:r>
      <w:r>
        <w:rPr>
          <w:rFonts w:ascii="Arial" w:hAnsi="宋体" w:cs="Arial"/>
          <w:szCs w:val="21"/>
        </w:rPr>
        <w:t>公益组织</w:t>
      </w:r>
      <w:r>
        <w:rPr>
          <w:rFonts w:hint="eastAsia" w:ascii="Arial" w:hAnsi="宋体" w:cs="Arial"/>
          <w:szCs w:val="21"/>
        </w:rPr>
        <w:t>及志愿者服务、社会职能、</w:t>
      </w:r>
      <w:r>
        <w:rPr>
          <w:rFonts w:ascii="Arial" w:hAnsi="宋体" w:cs="Arial"/>
          <w:szCs w:val="21"/>
        </w:rPr>
        <w:t>美国</w:t>
      </w:r>
      <w:r>
        <w:rPr>
          <w:rFonts w:hint="eastAsia" w:ascii="Arial" w:hAnsi="宋体" w:cs="Arial"/>
          <w:szCs w:val="21"/>
        </w:rPr>
        <w:t>知名企业考察、</w:t>
      </w:r>
      <w:r>
        <w:rPr>
          <w:rFonts w:ascii="Arial" w:hAnsi="宋体" w:cs="Arial"/>
          <w:szCs w:val="21"/>
        </w:rPr>
        <w:t>美国家庭结构及日常生活</w:t>
      </w:r>
      <w:r>
        <w:rPr>
          <w:rFonts w:hint="eastAsia" w:ascii="Arial" w:hAnsi="宋体" w:cs="Arial"/>
          <w:szCs w:val="21"/>
        </w:rPr>
        <w:t>等。（课题与行程见附件）</w:t>
      </w:r>
    </w:p>
    <w:p>
      <w:pPr>
        <w:spacing w:line="276" w:lineRule="auto"/>
        <w:rPr>
          <w:rFonts w:ascii="Arial" w:hAnsi="宋体" w:cs="Arial"/>
          <w:szCs w:val="21"/>
        </w:rPr>
      </w:pPr>
      <w:r>
        <w:rPr>
          <w:rFonts w:hint="eastAsia" w:ascii="Arial" w:hAnsi="宋体" w:cs="Arial"/>
          <w:b/>
          <w:bCs/>
          <w:szCs w:val="21"/>
        </w:rPr>
        <w:t>项目申请费</w:t>
      </w:r>
      <w:r>
        <w:rPr>
          <w:rFonts w:hint="eastAsia" w:ascii="Arial" w:hAnsi="宋体" w:cs="Arial"/>
          <w:szCs w:val="21"/>
        </w:rPr>
        <w:t>：2500元人民币。</w:t>
      </w:r>
    </w:p>
    <w:p>
      <w:pPr>
        <w:rPr>
          <w:rFonts w:ascii="Arial" w:hAnsi="宋体" w:cs="Arial"/>
          <w:szCs w:val="21"/>
        </w:rPr>
      </w:pPr>
      <w:r>
        <w:rPr>
          <w:rFonts w:hint="eastAsia" w:ascii="Arial" w:hAnsi="宋体" w:cs="Arial"/>
          <w:b/>
          <w:bCs/>
          <w:szCs w:val="21"/>
        </w:rPr>
        <w:t>调研费用</w:t>
      </w:r>
      <w:r>
        <w:rPr>
          <w:rFonts w:hint="eastAsia" w:ascii="Arial" w:hAnsi="宋体" w:cs="Arial"/>
          <w:szCs w:val="21"/>
        </w:rPr>
        <w:t>：4550美元。</w:t>
      </w:r>
    </w:p>
    <w:p>
      <w:pPr>
        <w:rPr>
          <w:rFonts w:ascii="Arial" w:hAnsi="宋体" w:cs="Arial"/>
          <w:szCs w:val="21"/>
        </w:rPr>
      </w:pPr>
      <w:r>
        <w:rPr>
          <w:rFonts w:hint="eastAsia" w:ascii="Arial" w:hAnsi="宋体" w:cs="Arial"/>
          <w:b/>
          <w:bCs/>
          <w:szCs w:val="21"/>
        </w:rPr>
        <w:t>费用包含：</w:t>
      </w:r>
      <w:r>
        <w:rPr>
          <w:rFonts w:hint="eastAsia" w:ascii="Arial" w:hAnsi="宋体" w:cs="Arial"/>
          <w:szCs w:val="21"/>
        </w:rPr>
        <w:t>签证预约（1次）、签证辅导、行前辅导、全程美国医疗保险和意外伤害保险、美国社会调研地点及当地社区安排等运作费用，美国当地紧急支援服务，在美项目过程中所产生的旅行、食宿、课程、教材、娱乐景点门票、交通等费用。</w:t>
      </w:r>
    </w:p>
    <w:p>
      <w:pPr>
        <w:rPr>
          <w:rFonts w:ascii="Arial" w:hAnsi="宋体" w:cs="Arial"/>
          <w:szCs w:val="21"/>
        </w:rPr>
      </w:pPr>
      <w:r>
        <w:rPr>
          <w:rFonts w:hint="eastAsia" w:ascii="Arial" w:hAnsi="宋体" w:cs="Arial"/>
          <w:b/>
          <w:bCs/>
          <w:szCs w:val="21"/>
        </w:rPr>
        <w:t>费用不含：</w:t>
      </w:r>
      <w:r>
        <w:rPr>
          <w:rFonts w:hint="eastAsia" w:ascii="Arial" w:hAnsi="宋体" w:cs="Arial"/>
          <w:szCs w:val="21"/>
        </w:rPr>
        <w:t>护照申请费、美国使馆签证费、在美国期间个人消费</w:t>
      </w:r>
      <w:r>
        <w:rPr>
          <w:rFonts w:hint="eastAsia" w:ascii="Arial" w:hAnsi="宋体" w:cs="Arial"/>
          <w:szCs w:val="21"/>
          <w:lang w:eastAsia="zh-CN"/>
        </w:rPr>
        <w:t>、</w:t>
      </w:r>
      <w:r>
        <w:rPr>
          <w:rFonts w:hint="eastAsia" w:ascii="Arial" w:hAnsi="宋体" w:cs="Arial"/>
          <w:szCs w:val="21"/>
        </w:rPr>
        <w:t>国际往返机票等</w:t>
      </w:r>
    </w:p>
    <w:p>
      <w:pPr>
        <w:tabs>
          <w:tab w:val="left" w:pos="5568"/>
        </w:tabs>
        <w:spacing w:line="276" w:lineRule="auto"/>
        <w:rPr>
          <w:rFonts w:ascii="Arial" w:hAnsi="宋体" w:cs="Arial"/>
          <w:szCs w:val="21"/>
        </w:rPr>
      </w:pPr>
      <w:r>
        <w:rPr>
          <w:rFonts w:hint="eastAsia" w:ascii="Arial" w:hAnsi="宋体" w:cs="Arial"/>
          <w:b/>
          <w:bCs/>
          <w:szCs w:val="21"/>
        </w:rPr>
        <w:t>安全保障：</w:t>
      </w:r>
      <w:r>
        <w:rPr>
          <w:rFonts w:hint="eastAsia" w:ascii="Arial" w:hAnsi="Arial" w:cs="Arial"/>
          <w:b/>
          <w:sz w:val="24"/>
        </w:rPr>
        <w:t xml:space="preserve">  </w:t>
      </w:r>
      <w:r>
        <w:rPr>
          <w:rFonts w:hint="eastAsia" w:ascii="Arial" w:hAnsi="Arial" w:cs="Arial"/>
          <w:b/>
          <w:sz w:val="24"/>
          <w:lang w:eastAsia="zh-CN"/>
        </w:rPr>
        <w:tab/>
      </w:r>
    </w:p>
    <w:p>
      <w:pPr>
        <w:spacing w:line="276" w:lineRule="auto"/>
        <w:rPr>
          <w:rFonts w:ascii="Arial" w:hAnsi="Arial" w:cs="Arial"/>
          <w:b/>
          <w:szCs w:val="21"/>
        </w:rPr>
      </w:pPr>
      <w:r>
        <w:rPr>
          <w:rFonts w:hint="eastAsia" w:ascii="Arial" w:hAnsi="Arial" w:cs="Arial"/>
          <w:szCs w:val="21"/>
        </w:rPr>
        <w:t>1.协议与具备法律资质的中国对外友好合作服务中心签署，受法律保护；</w:t>
      </w:r>
      <w:r>
        <w:rPr>
          <w:rFonts w:hint="eastAsia" w:ascii="Arial" w:hAnsi="Arial" w:cs="Arial"/>
          <w:szCs w:val="21"/>
        </w:rPr>
        <w:cr/>
      </w:r>
      <w:r>
        <w:rPr>
          <w:rFonts w:hint="eastAsia" w:ascii="Arial" w:hAnsi="Arial" w:cs="Arial"/>
          <w:szCs w:val="21"/>
        </w:rPr>
        <w:t>2.提供全美7X24小时服务热线，为学生调协解决工作生活的问题；</w:t>
      </w:r>
      <w:r>
        <w:rPr>
          <w:rFonts w:hint="eastAsia" w:ascii="Arial" w:hAnsi="Arial" w:cs="Arial"/>
          <w:szCs w:val="21"/>
        </w:rPr>
        <w:cr/>
      </w:r>
      <w:r>
        <w:rPr>
          <w:rFonts w:hint="eastAsia" w:ascii="Arial" w:hAnsi="Arial" w:cs="Arial"/>
          <w:szCs w:val="21"/>
        </w:rPr>
        <w:t>3.在美全程享有医疗及意外伤害保险；</w:t>
      </w:r>
      <w:r>
        <w:rPr>
          <w:rFonts w:hint="eastAsia" w:ascii="Arial" w:hAnsi="Arial" w:cs="Arial"/>
          <w:szCs w:val="21"/>
        </w:rPr>
        <w:cr/>
      </w:r>
      <w:r>
        <w:rPr>
          <w:rFonts w:hint="eastAsia" w:ascii="Arial" w:hAnsi="Arial" w:cs="Arial"/>
          <w:szCs w:val="21"/>
        </w:rPr>
        <w:t>4.设立学生突发事件应急委员会，并在国内常设学生服务中心；</w:t>
      </w:r>
      <w:r>
        <w:rPr>
          <w:rFonts w:hint="eastAsia" w:ascii="Arial" w:hAnsi="Arial" w:cs="Arial"/>
          <w:szCs w:val="21"/>
        </w:rPr>
        <w:cr/>
      </w:r>
      <w:r>
        <w:rPr>
          <w:rFonts w:hint="eastAsia" w:ascii="Arial" w:hAnsi="Arial" w:cs="Arial"/>
          <w:szCs w:val="21"/>
        </w:rPr>
        <w:t>5.强大的学生信息管理系统，实时追踪学生情况，并与学校、家长保持密切联系；</w:t>
      </w:r>
      <w:r>
        <w:rPr>
          <w:rFonts w:hint="eastAsia" w:ascii="Arial" w:hAnsi="Arial" w:cs="Arial"/>
          <w:szCs w:val="21"/>
        </w:rPr>
        <w:cr/>
      </w:r>
      <w:r>
        <w:rPr>
          <w:rFonts w:hint="eastAsia" w:ascii="Arial" w:hAnsi="Arial" w:cs="Arial"/>
          <w:szCs w:val="21"/>
        </w:rPr>
        <w:t>6.本校老师带队并与学生共同参加项目。</w:t>
      </w:r>
    </w:p>
    <w:p>
      <w:pPr>
        <w:spacing w:line="276" w:lineRule="auto"/>
        <w:ind w:firstLine="420" w:firstLineChars="200"/>
        <w:rPr>
          <w:rFonts w:ascii="Arial" w:hAnsi="宋体" w:cs="Arial"/>
          <w:szCs w:val="21"/>
        </w:rPr>
      </w:pPr>
      <w:r>
        <w:rPr>
          <w:rFonts w:ascii="Arial" w:hAnsi="宋体" w:cs="Arial"/>
          <w:color w:val="000000"/>
          <w:szCs w:val="21"/>
        </w:rPr>
        <w:t>中国对外友好合作服务中心分别与合作院校及申请学生签订项目服务协议，并遵守中、美两国相关法律</w:t>
      </w:r>
      <w:r>
        <w:rPr>
          <w:rFonts w:ascii="Arial" w:hAnsi="宋体" w:cs="Arial"/>
          <w:szCs w:val="21"/>
        </w:rPr>
        <w:t>、法规，严格依据签订项目协议条款执行，承担相应责任。</w:t>
      </w:r>
    </w:p>
    <w:p>
      <w:pPr>
        <w:spacing w:line="276" w:lineRule="auto"/>
        <w:ind w:firstLine="420" w:firstLineChars="200"/>
        <w:rPr>
          <w:rFonts w:ascii="Arial" w:hAnsi="宋体" w:cs="Arial"/>
          <w:szCs w:val="21"/>
        </w:rPr>
      </w:pPr>
    </w:p>
    <w:p>
      <w:pPr>
        <w:jc w:val="center"/>
        <w:rPr>
          <w:rFonts w:ascii="Arial" w:hAnsi="宋体" w:cs="Arial"/>
          <w:b/>
          <w:sz w:val="28"/>
          <w:szCs w:val="28"/>
        </w:rPr>
      </w:pPr>
      <w:r>
        <w:rPr>
          <w:rFonts w:hint="eastAsia" w:ascii="Arial" w:hAnsi="宋体" w:cs="Arial"/>
          <w:b/>
          <w:sz w:val="28"/>
          <w:szCs w:val="28"/>
        </w:rPr>
        <w:t>青年师生</w:t>
      </w:r>
      <w:r>
        <w:rPr>
          <w:rFonts w:ascii="Arial" w:hAnsi="宋体" w:cs="Arial"/>
          <w:b/>
          <w:sz w:val="28"/>
          <w:szCs w:val="28"/>
        </w:rPr>
        <w:t>赴美社会</w:t>
      </w:r>
      <w:r>
        <w:rPr>
          <w:rFonts w:hint="eastAsia" w:ascii="Arial" w:hAnsi="宋体" w:cs="Arial"/>
          <w:b/>
          <w:sz w:val="28"/>
          <w:szCs w:val="28"/>
        </w:rPr>
        <w:t>调研</w:t>
      </w:r>
      <w:r>
        <w:rPr>
          <w:rFonts w:ascii="Arial" w:hAnsi="宋体" w:cs="Arial"/>
          <w:b/>
          <w:sz w:val="28"/>
          <w:szCs w:val="28"/>
        </w:rPr>
        <w:t>项目</w:t>
      </w:r>
    </w:p>
    <w:p>
      <w:pPr>
        <w:jc w:val="center"/>
        <w:rPr>
          <w:rFonts w:ascii="Arial" w:hAnsi="宋体" w:cs="Arial"/>
          <w:i/>
          <w:color w:val="000000"/>
          <w:szCs w:val="21"/>
        </w:rPr>
      </w:pPr>
      <w:r>
        <w:rPr>
          <w:rFonts w:hint="eastAsia" w:ascii="Arial" w:hAnsi="宋体" w:cs="Arial"/>
          <w:b/>
          <w:sz w:val="28"/>
          <w:szCs w:val="28"/>
        </w:rPr>
        <w:t xml:space="preserve">                                   </w:t>
      </w:r>
      <w:r>
        <w:rPr>
          <w:rFonts w:hint="eastAsia" w:ascii="Arial" w:hAnsi="Arial" w:cs="Arial"/>
          <w:b/>
          <w:sz w:val="28"/>
          <w:szCs w:val="28"/>
        </w:rPr>
        <w:t>——调研课题及行程</w:t>
      </w:r>
      <w:r>
        <w:rPr>
          <w:rFonts w:ascii="Arial" w:hAnsi="宋体" w:cs="Arial"/>
          <w:color w:val="000000"/>
          <w:szCs w:val="21"/>
        </w:rPr>
        <w:t>（附件）</w:t>
      </w:r>
    </w:p>
    <w:p>
      <w:pPr>
        <w:widowControl/>
        <w:ind w:firstLine="315" w:firstLineChars="150"/>
        <w:jc w:val="left"/>
        <w:rPr>
          <w:rFonts w:ascii="Arial" w:hAnsi="宋体" w:cs="Arial"/>
          <w:kern w:val="0"/>
          <w:szCs w:val="21"/>
        </w:rPr>
      </w:pPr>
      <w:r>
        <w:rPr>
          <w:rFonts w:hint="eastAsia" w:ascii="Arial" w:hAnsi="宋体" w:cs="Arial"/>
          <w:kern w:val="0"/>
          <w:szCs w:val="21"/>
        </w:rPr>
        <w:t>以下为项目全程安排，因为项目期间涉及到的美国活动地点会根据当地情况进行时间或地点的调整，故以下行程会出现部分的调整最终行程会在出发前确定。</w:t>
      </w:r>
    </w:p>
    <w:p>
      <w:pPr>
        <w:widowControl/>
        <w:ind w:firstLine="315" w:firstLineChars="150"/>
        <w:jc w:val="left"/>
        <w:rPr>
          <w:rFonts w:ascii="Arial" w:hAnsi="宋体" w:cs="Arial"/>
          <w:kern w:val="0"/>
          <w:szCs w:val="21"/>
        </w:rPr>
      </w:pPr>
      <w:r>
        <w:rPr>
          <w:rFonts w:hint="eastAsia" w:ascii="Arial" w:hAnsi="宋体" w:cs="Arial"/>
          <w:kern w:val="0"/>
          <w:szCs w:val="21"/>
        </w:rPr>
        <w:t>以下行程以洛杉矶为例：</w:t>
      </w:r>
    </w:p>
    <w:p>
      <w:pPr>
        <w:widowControl/>
        <w:jc w:val="left"/>
        <w:rPr>
          <w:rFonts w:ascii="Arial" w:hAnsi="宋体" w:cs="Arial"/>
          <w:kern w:val="0"/>
          <w:szCs w:val="21"/>
        </w:rPr>
      </w:pPr>
      <w:r>
        <w:rPr>
          <w:rFonts w:hint="eastAsia" w:ascii="Arial" w:hAnsi="宋体" w:cs="Arial"/>
          <w:kern w:val="0"/>
          <w:szCs w:val="21"/>
        </w:rPr>
        <w:t>课题A：</w:t>
      </w:r>
      <w:r>
        <w:rPr>
          <w:rFonts w:hint="eastAsia" w:ascii="Arial" w:hAnsi="宋体" w:cs="Arial"/>
          <w:b/>
          <w:kern w:val="0"/>
          <w:szCs w:val="21"/>
        </w:rPr>
        <w:t>中美教学教育观念与教学环境的调研比较</w:t>
      </w:r>
    </w:p>
    <w:tbl>
      <w:tblPr>
        <w:tblW w:w="8845"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8"/>
        <w:gridCol w:w="991"/>
        <w:gridCol w:w="3259"/>
        <w:gridCol w:w="711"/>
        <w:gridCol w:w="2415"/>
        <w:gridCol w:w="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3316" w:type="dxa"/>
        </w:trPr>
        <w:tc>
          <w:tcPr>
            <w:tcW w:w="5529" w:type="dxa"/>
            <w:gridSpan w:val="4"/>
            <w:vAlign w:val="top"/>
          </w:tcPr>
          <w:p>
            <w:pPr>
              <w:widowControl/>
              <w:ind w:firstLine="315" w:firstLineChars="150"/>
              <w:jc w:val="left"/>
              <w:rPr>
                <w:rFonts w:ascii="Arial" w:hAnsi="宋体" w:cs="Arial"/>
                <w:kern w:val="0"/>
                <w:szCs w:val="21"/>
              </w:rPr>
            </w:pPr>
            <w:r>
              <w:rPr>
                <w:rFonts w:ascii="Arial" w:hAnsi="宋体" w:cs="Arial"/>
                <w:kern w:val="0"/>
                <w:szCs w:val="21"/>
              </w:rPr>
              <w:t>课题B</w:t>
            </w:r>
            <w:r>
              <w:rPr>
                <w:rFonts w:hint="eastAsia" w:ascii="Arial" w:hAnsi="宋体" w:cs="Arial"/>
                <w:kern w:val="0"/>
                <w:szCs w:val="21"/>
              </w:rPr>
              <w:t>：</w:t>
            </w:r>
            <w:r>
              <w:rPr>
                <w:rFonts w:hint="eastAsia" w:ascii="Arial" w:hAnsi="宋体" w:cs="Arial"/>
                <w:b/>
                <w:bCs/>
                <w:kern w:val="0"/>
                <w:szCs w:val="21"/>
              </w:rPr>
              <w:t>中美医疗机构及医疗保障体系的调研比较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3316" w:type="dxa"/>
        </w:trPr>
        <w:tc>
          <w:tcPr>
            <w:tcW w:w="5529" w:type="dxa"/>
            <w:gridSpan w:val="4"/>
            <w:vAlign w:val="top"/>
          </w:tcPr>
          <w:p>
            <w:pPr>
              <w:widowControl/>
              <w:ind w:firstLine="315" w:firstLineChars="150"/>
              <w:jc w:val="left"/>
              <w:rPr>
                <w:rFonts w:ascii="Arial" w:hAnsi="宋体" w:cs="Arial"/>
                <w:kern w:val="0"/>
                <w:szCs w:val="21"/>
              </w:rPr>
            </w:pPr>
            <w:r>
              <w:rPr>
                <w:rFonts w:ascii="Arial" w:hAnsi="宋体" w:cs="Arial"/>
                <w:kern w:val="0"/>
                <w:szCs w:val="21"/>
              </w:rPr>
              <w:t>课题C</w:t>
            </w:r>
            <w:r>
              <w:rPr>
                <w:rFonts w:hint="eastAsia" w:ascii="Arial" w:hAnsi="宋体" w:cs="Arial"/>
                <w:kern w:val="0"/>
                <w:szCs w:val="21"/>
              </w:rPr>
              <w:t>：</w:t>
            </w:r>
            <w:r>
              <w:rPr>
                <w:rFonts w:hint="eastAsia" w:ascii="Arial" w:hAnsi="宋体" w:cs="Arial"/>
                <w:b/>
                <w:bCs/>
                <w:kern w:val="0"/>
                <w:szCs w:val="21"/>
              </w:rPr>
              <w:t>中美社会职能体系的调研比较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3316" w:type="dxa"/>
        </w:trPr>
        <w:tc>
          <w:tcPr>
            <w:tcW w:w="5529" w:type="dxa"/>
            <w:gridSpan w:val="4"/>
            <w:vAlign w:val="top"/>
          </w:tcPr>
          <w:p>
            <w:pPr>
              <w:widowControl/>
              <w:ind w:firstLine="315" w:firstLineChars="150"/>
              <w:jc w:val="left"/>
              <w:rPr>
                <w:rFonts w:ascii="Arial" w:hAnsi="宋体" w:cs="Arial"/>
                <w:kern w:val="0"/>
                <w:szCs w:val="21"/>
              </w:rPr>
            </w:pPr>
            <w:r>
              <w:rPr>
                <w:rFonts w:ascii="Arial" w:hAnsi="宋体" w:cs="Arial"/>
                <w:kern w:val="0"/>
                <w:szCs w:val="21"/>
              </w:rPr>
              <w:t>课题D</w:t>
            </w:r>
            <w:r>
              <w:rPr>
                <w:rFonts w:hint="eastAsia" w:ascii="Arial" w:hAnsi="宋体" w:cs="Arial"/>
                <w:kern w:val="0"/>
                <w:szCs w:val="21"/>
              </w:rPr>
              <w:t>：</w:t>
            </w:r>
            <w:r>
              <w:rPr>
                <w:rFonts w:hint="eastAsia" w:ascii="Arial" w:hAnsi="宋体" w:cs="Arial"/>
                <w:b/>
                <w:bCs/>
                <w:kern w:val="0"/>
                <w:szCs w:val="21"/>
              </w:rPr>
              <w:t>中美公益组织及志愿者服务的调研比较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3316" w:type="dxa"/>
        </w:trPr>
        <w:tc>
          <w:tcPr>
            <w:tcW w:w="5529" w:type="dxa"/>
            <w:gridSpan w:val="4"/>
            <w:vAlign w:val="top"/>
          </w:tcPr>
          <w:p>
            <w:pPr>
              <w:widowControl/>
              <w:ind w:firstLine="315" w:firstLineChars="150"/>
              <w:jc w:val="left"/>
              <w:rPr>
                <w:rFonts w:ascii="Arial" w:hAnsi="宋体" w:cs="Arial"/>
                <w:kern w:val="0"/>
                <w:szCs w:val="21"/>
              </w:rPr>
            </w:pPr>
            <w:r>
              <w:rPr>
                <w:rFonts w:ascii="Arial" w:hAnsi="宋体" w:cs="Arial"/>
                <w:kern w:val="0"/>
                <w:szCs w:val="21"/>
              </w:rPr>
              <w:t>课题E</w:t>
            </w:r>
            <w:r>
              <w:rPr>
                <w:rFonts w:hint="eastAsia" w:ascii="Arial" w:hAnsi="宋体" w:cs="Arial"/>
                <w:kern w:val="0"/>
                <w:szCs w:val="21"/>
              </w:rPr>
              <w:t>：</w:t>
            </w:r>
            <w:r>
              <w:rPr>
                <w:rFonts w:hint="eastAsia" w:ascii="Arial" w:hAnsi="宋体" w:cs="Arial"/>
                <w:b/>
                <w:bCs/>
                <w:kern w:val="0"/>
                <w:szCs w:val="21"/>
              </w:rPr>
              <w:t>美国知名企业的体验与考察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3316" w:type="dxa"/>
        </w:trPr>
        <w:tc>
          <w:tcPr>
            <w:tcW w:w="5529" w:type="dxa"/>
            <w:gridSpan w:val="4"/>
            <w:vAlign w:val="top"/>
          </w:tcPr>
          <w:p>
            <w:pPr>
              <w:widowControl/>
              <w:ind w:firstLine="315" w:firstLineChars="150"/>
              <w:jc w:val="left"/>
              <w:rPr>
                <w:rFonts w:ascii="Arial" w:hAnsi="宋体" w:cs="Arial"/>
                <w:kern w:val="0"/>
                <w:szCs w:val="21"/>
              </w:rPr>
            </w:pPr>
            <w:r>
              <w:rPr>
                <w:rFonts w:ascii="Arial" w:hAnsi="宋体" w:cs="Arial"/>
                <w:kern w:val="0"/>
                <w:szCs w:val="21"/>
              </w:rPr>
              <w:t>课题F</w:t>
            </w:r>
            <w:r>
              <w:rPr>
                <w:rFonts w:hint="eastAsia" w:ascii="Arial" w:hAnsi="宋体" w:cs="Arial"/>
                <w:kern w:val="0"/>
                <w:szCs w:val="21"/>
              </w:rPr>
              <w:t>：</w:t>
            </w:r>
            <w:r>
              <w:rPr>
                <w:rFonts w:hint="eastAsia" w:ascii="Arial" w:hAnsi="宋体" w:cs="Arial"/>
                <w:b/>
                <w:bCs/>
                <w:kern w:val="0"/>
                <w:szCs w:val="21"/>
              </w:rPr>
              <w:t>中美家庭结构及日常生活的考察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3316" w:type="dxa"/>
        </w:trPr>
        <w:tc>
          <w:tcPr>
            <w:tcW w:w="5529" w:type="dxa"/>
            <w:gridSpan w:val="4"/>
            <w:vAlign w:val="top"/>
          </w:tcPr>
          <w:p>
            <w:pPr>
              <w:widowControl/>
              <w:ind w:firstLine="315" w:firstLineChars="150"/>
              <w:jc w:val="left"/>
              <w:rPr>
                <w:rFonts w:ascii="Arial" w:hAnsi="宋体" w:cs="Arial"/>
                <w:kern w:val="0"/>
                <w:szCs w:val="21"/>
              </w:rPr>
            </w:pPr>
            <w:r>
              <w:rPr>
                <w:rFonts w:ascii="Arial" w:hAnsi="宋体" w:cs="Arial"/>
                <w:kern w:val="0"/>
                <w:szCs w:val="21"/>
              </w:rPr>
              <w:t>课题G</w:t>
            </w:r>
            <w:r>
              <w:rPr>
                <w:rFonts w:hint="eastAsia" w:ascii="Arial" w:hAnsi="宋体" w:cs="Arial"/>
                <w:kern w:val="0"/>
                <w:szCs w:val="21"/>
              </w:rPr>
              <w:t>：</w:t>
            </w:r>
            <w:r>
              <w:rPr>
                <w:rFonts w:hint="eastAsia" w:ascii="Arial" w:hAnsi="宋体" w:cs="Arial"/>
                <w:b/>
                <w:bCs/>
                <w:kern w:val="0"/>
                <w:szCs w:val="21"/>
              </w:rPr>
              <w:t>中国传统文化传播与展示活动</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277" w:hRule="atLeast"/>
        </w:trPr>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日期</w:t>
            </w:r>
          </w:p>
        </w:tc>
        <w:tc>
          <w:tcPr>
            <w:tcW w:w="32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Cs w:val="21"/>
              </w:rPr>
            </w:pPr>
            <w:r>
              <w:rPr>
                <w:rFonts w:ascii="Arial" w:hAnsi="宋体" w:cs="Arial"/>
                <w:kern w:val="0"/>
                <w:szCs w:val="21"/>
              </w:rPr>
              <w:t>上午</w:t>
            </w:r>
            <w:r>
              <w:rPr>
                <w:rFonts w:hint="eastAsia" w:ascii="Arial" w:hAnsi="宋体" w:cs="Arial"/>
                <w:kern w:val="0"/>
                <w:szCs w:val="21"/>
              </w:rPr>
              <w:t>内容</w:t>
            </w:r>
          </w:p>
        </w:tc>
        <w:tc>
          <w:tcPr>
            <w:tcW w:w="31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Cs w:val="21"/>
              </w:rPr>
            </w:pPr>
            <w:r>
              <w:rPr>
                <w:rFonts w:ascii="Arial" w:hAnsi="宋体" w:cs="Arial"/>
                <w:kern w:val="0"/>
                <w:szCs w:val="21"/>
              </w:rPr>
              <w:t>下午</w:t>
            </w:r>
            <w:r>
              <w:rPr>
                <w:rFonts w:hint="eastAsia" w:ascii="Arial" w:hAnsi="宋体" w:cs="Arial"/>
                <w:kern w:val="0"/>
                <w:szCs w:val="21"/>
              </w:rPr>
              <w:t>内容</w:t>
            </w:r>
          </w:p>
        </w:tc>
        <w:tc>
          <w:tcPr>
            <w:tcW w:w="9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Cs w:val="21"/>
              </w:rPr>
            </w:pPr>
            <w:r>
              <w:rPr>
                <w:rFonts w:ascii="Arial" w:hAnsi="宋体" w:cs="Arial"/>
                <w:kern w:val="0"/>
                <w:szCs w:val="21"/>
              </w:rPr>
              <w:t>晚</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宋体" w:cs="Arial"/>
                <w:b/>
                <w:kern w:val="0"/>
                <w:szCs w:val="21"/>
              </w:rPr>
            </w:pPr>
            <w:r>
              <w:rPr>
                <w:rFonts w:hint="eastAsia" w:ascii="Arial" w:hAnsi="宋体" w:cs="Arial"/>
                <w:b/>
                <w:kern w:val="0"/>
                <w:szCs w:val="21"/>
              </w:rPr>
              <w:t>出发前</w:t>
            </w:r>
          </w:p>
          <w:p>
            <w:pPr>
              <w:widowControl/>
              <w:jc w:val="center"/>
              <w:rPr>
                <w:rFonts w:ascii="Arial" w:hAnsi="宋体" w:cs="Arial"/>
                <w:b/>
                <w:kern w:val="0"/>
                <w:szCs w:val="21"/>
              </w:rPr>
            </w:pPr>
            <w:r>
              <w:rPr>
                <w:rFonts w:hint="eastAsia" w:ascii="Arial" w:hAnsi="宋体" w:cs="Arial"/>
                <w:b/>
                <w:kern w:val="0"/>
                <w:szCs w:val="21"/>
              </w:rPr>
              <w:t>1个月</w:t>
            </w:r>
          </w:p>
        </w:tc>
        <w:tc>
          <w:tcPr>
            <w:tcW w:w="7286" w:type="dxa"/>
            <w:gridSpan w:val="4"/>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1"/>
              </w:numPr>
              <w:ind w:firstLineChars="0"/>
              <w:jc w:val="left"/>
              <w:rPr>
                <w:rFonts w:ascii="Arial" w:hAnsi="宋体" w:cs="Arial"/>
                <w:kern w:val="0"/>
                <w:szCs w:val="21"/>
              </w:rPr>
            </w:pPr>
            <w:r>
              <w:rPr>
                <w:rFonts w:hint="eastAsia" w:ascii="Arial" w:hAnsi="宋体" w:cs="Arial"/>
                <w:kern w:val="0"/>
                <w:szCs w:val="21"/>
              </w:rPr>
              <w:t>仔细阅读调研手册，做好每一个课题的国内调研部分。运用文献研究法，查找相关资料，准备活动所需文字及图片材料，以备调研活动时展示之用；</w:t>
            </w:r>
          </w:p>
          <w:p>
            <w:pPr>
              <w:pStyle w:val="5"/>
              <w:widowControl/>
              <w:numPr>
                <w:ilvl w:val="0"/>
                <w:numId w:val="1"/>
              </w:numPr>
              <w:ind w:firstLineChars="0"/>
              <w:jc w:val="left"/>
              <w:rPr>
                <w:rFonts w:ascii="Arial" w:hAnsi="宋体" w:cs="Arial"/>
                <w:kern w:val="0"/>
                <w:szCs w:val="21"/>
              </w:rPr>
            </w:pPr>
            <w:r>
              <w:rPr>
                <w:rFonts w:hint="eastAsia" w:ascii="Arial" w:hAnsi="宋体" w:cs="Arial"/>
                <w:kern w:val="0"/>
                <w:szCs w:val="21"/>
              </w:rPr>
              <w:t>准备个人才艺，用于美国项目期间Party之用；</w:t>
            </w:r>
          </w:p>
          <w:p>
            <w:pPr>
              <w:pStyle w:val="5"/>
              <w:widowControl/>
              <w:numPr>
                <w:ilvl w:val="0"/>
                <w:numId w:val="1"/>
              </w:numPr>
              <w:ind w:firstLineChars="0"/>
              <w:jc w:val="left"/>
              <w:rPr>
                <w:rFonts w:ascii="Arial" w:hAnsi="宋体" w:cs="Arial"/>
                <w:kern w:val="0"/>
                <w:szCs w:val="21"/>
              </w:rPr>
            </w:pPr>
            <w:r>
              <w:rPr>
                <w:rFonts w:hint="eastAsia" w:ascii="Arial" w:hAnsi="宋体" w:cs="Arial"/>
                <w:kern w:val="0"/>
                <w:szCs w:val="21"/>
              </w:rPr>
              <w:t>准备一些小礼物，用于美国项目期间拜访、邀请、交友时使用。</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1559" w:type="dxa"/>
            <w:gridSpan w:val="2"/>
            <w:tcBorders>
              <w:top w:val="single" w:color="auto" w:sz="4" w:space="0"/>
              <w:bottom w:val="single" w:color="auto" w:sz="4" w:space="0"/>
              <w:right w:val="single" w:color="auto" w:sz="4" w:space="0"/>
            </w:tcBorders>
            <w:vAlign w:val="center"/>
          </w:tcPr>
          <w:p>
            <w:pPr>
              <w:widowControl/>
              <w:jc w:val="center"/>
              <w:rPr>
                <w:rFonts w:ascii="Arial" w:hAnsi="宋体" w:cs="Arial"/>
                <w:b/>
                <w:kern w:val="0"/>
                <w:szCs w:val="21"/>
              </w:rPr>
            </w:pPr>
            <w:r>
              <w:rPr>
                <w:rFonts w:hint="eastAsia" w:ascii="Arial" w:hAnsi="宋体" w:cs="Arial"/>
                <w:b/>
                <w:kern w:val="0"/>
                <w:szCs w:val="21"/>
              </w:rPr>
              <w:t>出发前1周</w:t>
            </w:r>
          </w:p>
        </w:tc>
        <w:tc>
          <w:tcPr>
            <w:tcW w:w="7286" w:type="dxa"/>
            <w:gridSpan w:val="4"/>
            <w:tcBorders>
              <w:top w:val="single" w:color="auto" w:sz="4" w:space="0"/>
              <w:left w:val="single" w:color="auto" w:sz="4" w:space="0"/>
              <w:bottom w:val="single" w:color="auto" w:sz="4" w:space="0"/>
            </w:tcBorders>
            <w:vAlign w:val="center"/>
          </w:tcPr>
          <w:p>
            <w:pPr>
              <w:widowControl/>
              <w:jc w:val="left"/>
              <w:rPr>
                <w:rFonts w:ascii="Arial" w:hAnsi="宋体" w:cs="Arial"/>
                <w:kern w:val="0"/>
                <w:szCs w:val="21"/>
              </w:rPr>
            </w:pPr>
            <w:r>
              <w:rPr>
                <w:rFonts w:hint="eastAsia" w:ascii="Arial" w:hAnsi="宋体" w:cs="Arial"/>
                <w:kern w:val="0"/>
                <w:szCs w:val="21"/>
              </w:rPr>
              <w:t>准备个人用品、行李等，确认所需携带的证件等。</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1559" w:type="dxa"/>
            <w:gridSpan w:val="2"/>
            <w:tcBorders>
              <w:top w:val="single" w:color="auto" w:sz="4" w:space="0"/>
              <w:bottom w:val="single" w:color="auto" w:sz="4" w:space="0"/>
              <w:right w:val="single" w:color="auto" w:sz="4" w:space="0"/>
            </w:tcBorders>
            <w:vAlign w:val="center"/>
          </w:tcPr>
          <w:p>
            <w:pPr>
              <w:widowControl/>
              <w:jc w:val="center"/>
              <w:rPr>
                <w:rFonts w:ascii="Arial" w:hAnsi="宋体" w:cs="Arial"/>
                <w:b/>
                <w:kern w:val="0"/>
                <w:szCs w:val="21"/>
              </w:rPr>
            </w:pPr>
            <w:r>
              <w:rPr>
                <w:rFonts w:hint="eastAsia" w:ascii="Arial" w:hAnsi="宋体" w:cs="Arial"/>
                <w:b/>
                <w:kern w:val="0"/>
                <w:szCs w:val="21"/>
              </w:rPr>
              <w:t>出发当日</w:t>
            </w:r>
          </w:p>
        </w:tc>
        <w:tc>
          <w:tcPr>
            <w:tcW w:w="7286" w:type="dxa"/>
            <w:gridSpan w:val="4"/>
            <w:tcBorders>
              <w:top w:val="single" w:color="auto" w:sz="4" w:space="0"/>
              <w:left w:val="single" w:color="auto" w:sz="4" w:space="0"/>
              <w:bottom w:val="single" w:color="auto" w:sz="4" w:space="0"/>
            </w:tcBorders>
            <w:vAlign w:val="center"/>
          </w:tcPr>
          <w:p>
            <w:pPr>
              <w:widowControl/>
              <w:jc w:val="left"/>
              <w:rPr>
                <w:rFonts w:ascii="Arial" w:hAnsi="宋体" w:cs="Arial"/>
                <w:kern w:val="0"/>
                <w:szCs w:val="21"/>
              </w:rPr>
            </w:pPr>
            <w:r>
              <w:rPr>
                <w:rFonts w:hint="eastAsia" w:ascii="Arial" w:hAnsi="宋体" w:cs="Arial"/>
                <w:kern w:val="0"/>
                <w:szCs w:val="21"/>
              </w:rPr>
              <w:t>抵达机场：按照航班信息提前3小时到达机场与团队集合，换取登机牌，登机。</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星期三</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kern w:val="0"/>
                <w:szCs w:val="21"/>
              </w:rPr>
            </w:pPr>
            <w:r>
              <w:rPr>
                <w:rFonts w:ascii="Arial" w:hAnsi="宋体" w:cs="Arial"/>
                <w:kern w:val="0"/>
                <w:szCs w:val="21"/>
              </w:rPr>
              <w:t>抵达洛杉矶国际机场，美国协调员迎接，送往社区中心；</w:t>
            </w:r>
          </w:p>
          <w:p>
            <w:pPr>
              <w:widowControl/>
              <w:rPr>
                <w:rFonts w:ascii="Arial" w:hAnsi="Arial" w:cs="Arial"/>
                <w:kern w:val="0"/>
                <w:szCs w:val="21"/>
              </w:rPr>
            </w:pPr>
            <w:r>
              <w:rPr>
                <w:rFonts w:ascii="Arial" w:hAnsi="宋体" w:cs="Arial"/>
                <w:kern w:val="0"/>
                <w:szCs w:val="21"/>
              </w:rPr>
              <w:t>美国家庭将</w:t>
            </w:r>
            <w:r>
              <w:rPr>
                <w:rFonts w:hint="eastAsia" w:ascii="Arial" w:hAnsi="宋体" w:cs="Arial"/>
                <w:kern w:val="0"/>
                <w:szCs w:val="21"/>
              </w:rPr>
              <w:t>参与者</w:t>
            </w:r>
            <w:r>
              <w:rPr>
                <w:rFonts w:ascii="Arial" w:hAnsi="宋体" w:cs="Arial"/>
                <w:kern w:val="0"/>
                <w:szCs w:val="21"/>
              </w:rPr>
              <w:t>接回各自家庭。</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2</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星期四</w:t>
            </w:r>
          </w:p>
        </w:tc>
        <w:tc>
          <w:tcPr>
            <w:tcW w:w="3259" w:type="dxa"/>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2"/>
              </w:numPr>
              <w:ind w:firstLineChars="0"/>
              <w:rPr>
                <w:rFonts w:ascii="Arial" w:hAnsi="Arial" w:cs="Arial"/>
                <w:kern w:val="0"/>
                <w:szCs w:val="21"/>
              </w:rPr>
            </w:pPr>
            <w:r>
              <w:rPr>
                <w:rFonts w:ascii="Arial" w:hAnsi="宋体" w:cs="Arial"/>
                <w:kern w:val="0"/>
                <w:szCs w:val="21"/>
              </w:rPr>
              <w:t>动员会，带队老师及美国协调员做项目说明和指导，时间为</w:t>
            </w:r>
            <w:r>
              <w:rPr>
                <w:rFonts w:ascii="Arial" w:hAnsi="Arial" w:cs="Arial"/>
                <w:kern w:val="0"/>
                <w:szCs w:val="21"/>
              </w:rPr>
              <w:t>1.5h</w:t>
            </w:r>
            <w:r>
              <w:rPr>
                <w:rFonts w:ascii="Arial" w:hAnsi="宋体" w:cs="Arial"/>
                <w:kern w:val="0"/>
                <w:szCs w:val="21"/>
              </w:rPr>
              <w:t>；</w:t>
            </w:r>
          </w:p>
          <w:p>
            <w:pPr>
              <w:pStyle w:val="5"/>
              <w:widowControl/>
              <w:numPr>
                <w:ilvl w:val="0"/>
                <w:numId w:val="2"/>
              </w:numPr>
              <w:ind w:firstLineChars="0"/>
              <w:rPr>
                <w:rFonts w:ascii="Arial" w:hAnsi="Arial" w:cs="Arial"/>
                <w:kern w:val="0"/>
                <w:szCs w:val="21"/>
              </w:rPr>
            </w:pPr>
            <w:r>
              <w:rPr>
                <w:rFonts w:hint="eastAsia" w:ascii="Arial" w:hAnsi="宋体" w:cs="Arial"/>
                <w:kern w:val="0"/>
                <w:szCs w:val="21"/>
              </w:rPr>
              <w:t>针对下午活动进行安排。</w:t>
            </w:r>
          </w:p>
        </w:tc>
        <w:tc>
          <w:tcPr>
            <w:tcW w:w="3126"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bCs/>
                <w:kern w:val="0"/>
                <w:szCs w:val="21"/>
              </w:rPr>
            </w:pPr>
            <w:r>
              <w:rPr>
                <w:rFonts w:ascii="Arial" w:hAnsi="宋体" w:cs="Arial"/>
                <w:bCs/>
                <w:kern w:val="0"/>
                <w:szCs w:val="21"/>
              </w:rPr>
              <w:t>【课题</w:t>
            </w:r>
            <w:r>
              <w:rPr>
                <w:rFonts w:hint="eastAsia" w:ascii="Arial" w:hAnsi="Arial" w:cs="Arial"/>
                <w:bCs/>
                <w:kern w:val="0"/>
                <w:szCs w:val="21"/>
              </w:rPr>
              <w:t>C</w:t>
            </w:r>
            <w:r>
              <w:rPr>
                <w:rFonts w:ascii="Arial" w:hAnsi="宋体" w:cs="Arial"/>
                <w:bCs/>
                <w:kern w:val="0"/>
                <w:szCs w:val="21"/>
              </w:rPr>
              <w:t>】</w:t>
            </w:r>
          </w:p>
          <w:p>
            <w:pPr>
              <w:widowControl/>
              <w:rPr>
                <w:rFonts w:ascii="Arial" w:hAnsi="Arial" w:cs="Arial"/>
                <w:bCs/>
                <w:kern w:val="0"/>
                <w:szCs w:val="21"/>
              </w:rPr>
            </w:pPr>
            <w:r>
              <w:rPr>
                <w:rFonts w:hint="eastAsia" w:ascii="Arial" w:hAnsi="宋体" w:cs="Arial"/>
                <w:bCs/>
                <w:kern w:val="0"/>
                <w:szCs w:val="21"/>
              </w:rPr>
              <w:t>中美社会职能体系的调研比较</w:t>
            </w:r>
            <w:r>
              <w:rPr>
                <w:rFonts w:ascii="Arial" w:hAnsi="宋体" w:cs="Arial"/>
                <w:bCs/>
                <w:kern w:val="0"/>
                <w:szCs w:val="21"/>
              </w:rPr>
              <w:t>地点：警察局</w:t>
            </w:r>
            <w:r>
              <w:rPr>
                <w:rFonts w:hint="eastAsia" w:ascii="Arial" w:hAnsi="宋体" w:cs="Arial"/>
                <w:bCs/>
                <w:kern w:val="0"/>
                <w:szCs w:val="21"/>
              </w:rPr>
              <w:t>\</w:t>
            </w:r>
            <w:r>
              <w:rPr>
                <w:rFonts w:ascii="Arial" w:hAnsi="宋体" w:cs="Arial"/>
                <w:bCs/>
                <w:kern w:val="0"/>
                <w:szCs w:val="21"/>
              </w:rPr>
              <w:t>消防局</w:t>
            </w:r>
          </w:p>
          <w:p>
            <w:pPr>
              <w:widowControl/>
              <w:rPr>
                <w:rFonts w:ascii="Arial" w:hAnsi="Arial" w:cs="Arial"/>
                <w:bCs/>
                <w:kern w:val="0"/>
                <w:szCs w:val="21"/>
              </w:rPr>
            </w:pPr>
            <w:r>
              <w:rPr>
                <w:rFonts w:ascii="Arial" w:hAnsi="宋体" w:cs="Arial"/>
                <w:bCs/>
                <w:kern w:val="0"/>
                <w:szCs w:val="21"/>
              </w:rPr>
              <w:t>时间：</w:t>
            </w:r>
            <w:r>
              <w:rPr>
                <w:rFonts w:ascii="Arial" w:hAnsi="Arial" w:cs="Arial"/>
                <w:bCs/>
                <w:kern w:val="0"/>
                <w:szCs w:val="21"/>
              </w:rPr>
              <w:t xml:space="preserve">3h </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ascii="Arial" w:hAnsi="宋体" w:cs="Arial"/>
                <w:kern w:val="0"/>
                <w:szCs w:val="21"/>
              </w:rPr>
              <w:t>欢迎</w:t>
            </w:r>
            <w:r>
              <w:rPr>
                <w:rFonts w:hint="eastAsia" w:ascii="Arial" w:hAnsi="宋体" w:cs="Arial"/>
                <w:kern w:val="0"/>
                <w:szCs w:val="21"/>
              </w:rPr>
              <w:t>Party</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3</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星期五</w:t>
            </w:r>
          </w:p>
        </w:tc>
        <w:tc>
          <w:tcPr>
            <w:tcW w:w="3259" w:type="dxa"/>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bCs/>
                <w:kern w:val="0"/>
                <w:szCs w:val="21"/>
              </w:rPr>
            </w:pPr>
            <w:r>
              <w:rPr>
                <w:rFonts w:ascii="Arial" w:hAnsi="宋体" w:cs="Arial"/>
                <w:bCs/>
                <w:kern w:val="0"/>
                <w:szCs w:val="21"/>
              </w:rPr>
              <w:t>【课题</w:t>
            </w:r>
            <w:r>
              <w:rPr>
                <w:rFonts w:hint="eastAsia" w:ascii="Arial" w:hAnsi="Arial" w:cs="Arial"/>
                <w:bCs/>
                <w:kern w:val="0"/>
                <w:szCs w:val="21"/>
              </w:rPr>
              <w:t>D</w:t>
            </w:r>
            <w:r>
              <w:rPr>
                <w:rFonts w:ascii="Arial" w:hAnsi="宋体" w:cs="Arial"/>
                <w:bCs/>
                <w:kern w:val="0"/>
                <w:szCs w:val="21"/>
              </w:rPr>
              <w:t>】</w:t>
            </w:r>
          </w:p>
          <w:p>
            <w:pPr>
              <w:widowControl/>
              <w:rPr>
                <w:rFonts w:ascii="Arial" w:hAnsi="Arial" w:cs="Arial"/>
                <w:bCs/>
                <w:kern w:val="0"/>
                <w:szCs w:val="21"/>
              </w:rPr>
            </w:pPr>
            <w:r>
              <w:rPr>
                <w:rFonts w:hint="eastAsia" w:ascii="Arial" w:hAnsi="宋体" w:cs="Arial"/>
                <w:bCs/>
                <w:kern w:val="0"/>
                <w:szCs w:val="21"/>
              </w:rPr>
              <w:t xml:space="preserve">中美公益组织及志愿者服务的调研比较 </w:t>
            </w:r>
            <w:r>
              <w:rPr>
                <w:rFonts w:ascii="Arial" w:hAnsi="宋体" w:cs="Arial"/>
                <w:bCs/>
                <w:kern w:val="0"/>
                <w:szCs w:val="21"/>
              </w:rPr>
              <w:t>地点：</w:t>
            </w:r>
            <w:r>
              <w:rPr>
                <w:rFonts w:hint="eastAsia" w:ascii="Arial" w:hAnsi="宋体" w:cs="Arial"/>
                <w:bCs/>
                <w:kern w:val="0"/>
                <w:szCs w:val="21"/>
              </w:rPr>
              <w:t>老年活动中心或</w:t>
            </w:r>
            <w:r>
              <w:rPr>
                <w:rFonts w:ascii="Arial" w:hAnsi="宋体" w:cs="Arial"/>
                <w:bCs/>
                <w:kern w:val="0"/>
                <w:szCs w:val="21"/>
              </w:rPr>
              <w:t>敬老院</w:t>
            </w:r>
          </w:p>
          <w:p>
            <w:pPr>
              <w:widowControl/>
              <w:rPr>
                <w:rFonts w:ascii="Arial" w:hAnsi="Arial" w:cs="Arial"/>
                <w:bCs/>
                <w:kern w:val="0"/>
                <w:szCs w:val="21"/>
              </w:rPr>
            </w:pPr>
            <w:r>
              <w:rPr>
                <w:rFonts w:ascii="Arial" w:hAnsi="宋体" w:cs="Arial"/>
                <w:bCs/>
                <w:kern w:val="0"/>
                <w:szCs w:val="21"/>
              </w:rPr>
              <w:t>时间：</w:t>
            </w:r>
            <w:r>
              <w:rPr>
                <w:rFonts w:ascii="Arial" w:hAnsi="Arial" w:cs="Arial"/>
                <w:bCs/>
                <w:kern w:val="0"/>
                <w:szCs w:val="21"/>
              </w:rPr>
              <w:t>3h</w:t>
            </w:r>
          </w:p>
        </w:tc>
        <w:tc>
          <w:tcPr>
            <w:tcW w:w="3126" w:type="dxa"/>
            <w:gridSpan w:val="2"/>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3"/>
              </w:numPr>
              <w:ind w:firstLineChars="0"/>
              <w:rPr>
                <w:rFonts w:ascii="Arial" w:hAnsi="Arial" w:cs="Arial"/>
                <w:kern w:val="0"/>
                <w:szCs w:val="21"/>
              </w:rPr>
            </w:pPr>
            <w:r>
              <w:rPr>
                <w:rFonts w:ascii="Arial" w:hAnsi="宋体" w:cs="Arial"/>
                <w:bCs/>
                <w:kern w:val="0"/>
                <w:szCs w:val="21"/>
              </w:rPr>
              <w:t>针对【课题</w:t>
            </w:r>
            <w:r>
              <w:rPr>
                <w:rFonts w:hint="eastAsia" w:ascii="Arial" w:hAnsi="Arial" w:cs="Arial"/>
                <w:bCs/>
                <w:kern w:val="0"/>
                <w:szCs w:val="21"/>
              </w:rPr>
              <w:t>C、D</w:t>
            </w:r>
            <w:r>
              <w:rPr>
                <w:rFonts w:ascii="Arial" w:hAnsi="宋体" w:cs="Arial"/>
                <w:bCs/>
                <w:kern w:val="0"/>
                <w:szCs w:val="21"/>
              </w:rPr>
              <w:t>】进行分组</w:t>
            </w:r>
            <w:r>
              <w:rPr>
                <w:rFonts w:ascii="Arial" w:hAnsi="宋体" w:cs="Arial"/>
                <w:kern w:val="0"/>
                <w:szCs w:val="21"/>
              </w:rPr>
              <w:t>讨论及</w:t>
            </w:r>
            <w:r>
              <w:rPr>
                <w:rFonts w:hint="eastAsia" w:ascii="Arial" w:hAnsi="宋体" w:cs="Arial"/>
                <w:kern w:val="0"/>
                <w:szCs w:val="21"/>
              </w:rPr>
              <w:t>分享</w:t>
            </w:r>
            <w:r>
              <w:rPr>
                <w:rFonts w:ascii="Arial" w:hAnsi="宋体" w:cs="Arial"/>
                <w:kern w:val="0"/>
                <w:szCs w:val="21"/>
              </w:rPr>
              <w:t>，时间为</w:t>
            </w:r>
            <w:r>
              <w:rPr>
                <w:rFonts w:ascii="Arial" w:hAnsi="Arial" w:cs="Arial"/>
                <w:kern w:val="0"/>
                <w:szCs w:val="21"/>
              </w:rPr>
              <w:t>1.5h</w:t>
            </w:r>
            <w:r>
              <w:rPr>
                <w:rFonts w:ascii="Arial" w:hAnsi="宋体" w:cs="Arial"/>
                <w:kern w:val="0"/>
                <w:szCs w:val="21"/>
              </w:rPr>
              <w:t>；</w:t>
            </w:r>
          </w:p>
          <w:p>
            <w:pPr>
              <w:pStyle w:val="5"/>
              <w:widowControl/>
              <w:numPr>
                <w:ilvl w:val="0"/>
                <w:numId w:val="3"/>
              </w:numPr>
              <w:ind w:firstLineChars="0"/>
              <w:rPr>
                <w:rFonts w:ascii="Arial" w:hAnsi="Arial" w:cs="Arial"/>
                <w:kern w:val="0"/>
                <w:szCs w:val="21"/>
              </w:rPr>
            </w:pPr>
            <w:r>
              <w:rPr>
                <w:rFonts w:hint="eastAsia" w:ascii="Arial" w:hAnsi="宋体" w:cs="Arial"/>
                <w:kern w:val="0"/>
                <w:szCs w:val="21"/>
              </w:rPr>
              <w:t>针对</w:t>
            </w:r>
            <w:r>
              <w:rPr>
                <w:rFonts w:ascii="Arial" w:hAnsi="宋体" w:cs="Arial"/>
                <w:bCs/>
                <w:kern w:val="0"/>
                <w:szCs w:val="21"/>
              </w:rPr>
              <w:t>【课题</w:t>
            </w:r>
            <w:r>
              <w:rPr>
                <w:rFonts w:hint="eastAsia" w:ascii="Arial" w:hAnsi="Arial" w:cs="Arial"/>
                <w:bCs/>
                <w:kern w:val="0"/>
                <w:szCs w:val="21"/>
              </w:rPr>
              <w:t>C、D</w:t>
            </w:r>
            <w:r>
              <w:rPr>
                <w:rFonts w:ascii="Arial" w:hAnsi="宋体" w:cs="Arial"/>
                <w:bCs/>
                <w:kern w:val="0"/>
                <w:szCs w:val="21"/>
              </w:rPr>
              <w:t>】</w:t>
            </w:r>
            <w:r>
              <w:rPr>
                <w:rFonts w:hint="eastAsia" w:ascii="Arial" w:hAnsi="宋体" w:cs="Arial"/>
                <w:bCs/>
                <w:kern w:val="0"/>
                <w:szCs w:val="21"/>
              </w:rPr>
              <w:t>进行分组发言及点评</w:t>
            </w:r>
            <w:r>
              <w:rPr>
                <w:rFonts w:ascii="Arial" w:hAnsi="宋体" w:cs="Arial"/>
                <w:kern w:val="0"/>
                <w:szCs w:val="21"/>
              </w:rPr>
              <w:t>，时间为</w:t>
            </w:r>
            <w:r>
              <w:rPr>
                <w:rFonts w:ascii="Arial" w:hAnsi="Arial" w:cs="Arial"/>
                <w:kern w:val="0"/>
                <w:szCs w:val="21"/>
              </w:rPr>
              <w:t>1.5h</w:t>
            </w:r>
            <w:r>
              <w:rPr>
                <w:rFonts w:ascii="Arial" w:hAnsi="宋体" w:cs="Arial"/>
                <w:kern w:val="0"/>
                <w:szCs w:val="21"/>
              </w:rPr>
              <w:t>。</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385"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4</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星期六</w:t>
            </w:r>
          </w:p>
        </w:tc>
        <w:tc>
          <w:tcPr>
            <w:tcW w:w="7286" w:type="dxa"/>
            <w:gridSpan w:val="4"/>
            <w:vMerge w:val="restart"/>
            <w:tcBorders>
              <w:top w:val="single" w:color="auto" w:sz="4" w:space="0"/>
              <w:left w:val="single" w:color="auto" w:sz="4" w:space="0"/>
              <w:bottom w:val="single" w:color="auto" w:sz="4" w:space="0"/>
            </w:tcBorders>
            <w:vAlign w:val="center"/>
          </w:tcPr>
          <w:p>
            <w:pPr>
              <w:pStyle w:val="5"/>
              <w:widowControl/>
              <w:ind w:firstLine="0" w:firstLineChars="0"/>
              <w:rPr>
                <w:rFonts w:ascii="Arial" w:hAnsi="Arial" w:cs="Arial"/>
                <w:bCs/>
                <w:kern w:val="0"/>
                <w:szCs w:val="21"/>
              </w:rPr>
            </w:pPr>
            <w:r>
              <w:rPr>
                <w:rFonts w:ascii="Arial" w:hAnsi="宋体" w:cs="Arial"/>
                <w:bCs/>
                <w:kern w:val="0"/>
                <w:szCs w:val="21"/>
              </w:rPr>
              <w:t>与美国家庭共渡周末</w:t>
            </w:r>
            <w:r>
              <w:rPr>
                <w:rFonts w:hint="eastAsia" w:ascii="Arial" w:hAnsi="宋体" w:cs="Arial"/>
                <w:bCs/>
                <w:kern w:val="0"/>
                <w:szCs w:val="21"/>
              </w:rPr>
              <w:t>；</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317"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5</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星期日</w:t>
            </w:r>
          </w:p>
        </w:tc>
        <w:tc>
          <w:tcPr>
            <w:tcW w:w="7286" w:type="dxa"/>
            <w:gridSpan w:val="4"/>
            <w:vMerge w:val="continue"/>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6</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星期一</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bCs/>
                <w:kern w:val="0"/>
                <w:szCs w:val="21"/>
              </w:rPr>
            </w:pPr>
            <w:r>
              <w:rPr>
                <w:rFonts w:ascii="Arial" w:hAnsi="宋体" w:cs="Arial"/>
                <w:bCs/>
                <w:kern w:val="0"/>
                <w:szCs w:val="21"/>
              </w:rPr>
              <w:t>【</w:t>
            </w:r>
            <w:r>
              <w:rPr>
                <w:rFonts w:hint="eastAsia" w:ascii="Arial" w:hAnsi="宋体" w:cs="Arial"/>
                <w:bCs/>
                <w:kern w:val="0"/>
                <w:szCs w:val="21"/>
              </w:rPr>
              <w:t>课题A</w:t>
            </w:r>
            <w:r>
              <w:rPr>
                <w:rFonts w:ascii="Arial" w:hAnsi="宋体" w:cs="Arial"/>
                <w:bCs/>
                <w:kern w:val="0"/>
                <w:szCs w:val="21"/>
              </w:rPr>
              <w:t>】</w:t>
            </w:r>
            <w:r>
              <w:rPr>
                <w:rFonts w:ascii="Arial" w:hAnsi="Arial" w:cs="Arial"/>
                <w:bCs/>
                <w:kern w:val="0"/>
                <w:szCs w:val="21"/>
              </w:rPr>
              <w:t xml:space="preserve"> </w:t>
            </w:r>
          </w:p>
          <w:p>
            <w:pPr>
              <w:widowControl/>
              <w:rPr>
                <w:rFonts w:ascii="Arial" w:hAnsi="宋体" w:cs="Arial"/>
                <w:bCs/>
                <w:kern w:val="0"/>
                <w:szCs w:val="21"/>
              </w:rPr>
            </w:pPr>
            <w:r>
              <w:rPr>
                <w:rFonts w:hint="eastAsia" w:ascii="Arial" w:hAnsi="宋体" w:cs="Arial"/>
                <w:bCs/>
                <w:kern w:val="0"/>
                <w:szCs w:val="21"/>
              </w:rPr>
              <w:t>中美教学教育观念与教学环境的调研比较</w:t>
            </w:r>
          </w:p>
          <w:p>
            <w:pPr>
              <w:widowControl/>
              <w:rPr>
                <w:rFonts w:ascii="Arial" w:hAnsi="Arial" w:cs="Arial"/>
                <w:bCs/>
                <w:kern w:val="0"/>
                <w:szCs w:val="21"/>
              </w:rPr>
            </w:pPr>
            <w:r>
              <w:rPr>
                <w:rFonts w:ascii="Arial" w:hAnsi="宋体" w:cs="Arial"/>
                <w:bCs/>
                <w:kern w:val="0"/>
                <w:szCs w:val="21"/>
              </w:rPr>
              <w:t>地点：</w:t>
            </w:r>
            <w:r>
              <w:rPr>
                <w:rFonts w:hint="eastAsia" w:ascii="Arial" w:hAnsi="Arial" w:cs="Arial"/>
                <w:bCs/>
                <w:kern w:val="0"/>
                <w:szCs w:val="21"/>
              </w:rPr>
              <w:t>美国大学</w:t>
            </w:r>
          </w:p>
          <w:p>
            <w:pPr>
              <w:widowControl/>
              <w:rPr>
                <w:rFonts w:ascii="Arial" w:hAnsi="Arial" w:cs="Arial"/>
                <w:bCs/>
                <w:kern w:val="0"/>
                <w:szCs w:val="21"/>
              </w:rPr>
            </w:pPr>
            <w:r>
              <w:rPr>
                <w:rFonts w:hint="eastAsia" w:ascii="Arial" w:hAnsi="宋体" w:cs="Arial"/>
                <w:bCs/>
                <w:kern w:val="0"/>
                <w:szCs w:val="21"/>
              </w:rPr>
              <w:t>时间：6h</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7</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星期二</w:t>
            </w:r>
          </w:p>
        </w:tc>
        <w:tc>
          <w:tcPr>
            <w:tcW w:w="3259" w:type="dxa"/>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bCs/>
                <w:kern w:val="0"/>
                <w:szCs w:val="21"/>
              </w:rPr>
            </w:pPr>
            <w:r>
              <w:rPr>
                <w:rFonts w:ascii="Arial" w:hAnsi="宋体" w:cs="Arial"/>
                <w:bCs/>
                <w:kern w:val="0"/>
                <w:szCs w:val="21"/>
              </w:rPr>
              <w:t>【</w:t>
            </w:r>
            <w:r>
              <w:rPr>
                <w:rFonts w:hint="eastAsia" w:ascii="Arial" w:hAnsi="宋体" w:cs="Arial"/>
                <w:bCs/>
                <w:kern w:val="0"/>
                <w:szCs w:val="21"/>
              </w:rPr>
              <w:t>课题A</w:t>
            </w:r>
            <w:r>
              <w:rPr>
                <w:rFonts w:ascii="Arial" w:hAnsi="宋体" w:cs="Arial"/>
                <w:bCs/>
                <w:kern w:val="0"/>
                <w:szCs w:val="21"/>
              </w:rPr>
              <w:t>】</w:t>
            </w:r>
          </w:p>
          <w:p>
            <w:pPr>
              <w:widowControl/>
              <w:rPr>
                <w:rFonts w:ascii="Arial" w:hAnsi="Arial" w:cs="Arial"/>
                <w:bCs/>
                <w:kern w:val="0"/>
                <w:szCs w:val="21"/>
              </w:rPr>
            </w:pPr>
            <w:r>
              <w:rPr>
                <w:rFonts w:hint="eastAsia" w:ascii="Arial" w:hAnsi="宋体" w:cs="Arial"/>
                <w:bCs/>
                <w:kern w:val="0"/>
                <w:szCs w:val="21"/>
              </w:rPr>
              <w:t>中美教学教育观念与教学环境的调研</w:t>
            </w:r>
            <w:r>
              <w:rPr>
                <w:rFonts w:ascii="Arial" w:hAnsi="宋体" w:cs="Arial"/>
                <w:bCs/>
                <w:kern w:val="0"/>
                <w:szCs w:val="21"/>
              </w:rPr>
              <w:t>地点；</w:t>
            </w:r>
            <w:r>
              <w:rPr>
                <w:rFonts w:hint="eastAsia" w:ascii="Arial" w:hAnsi="宋体" w:cs="Arial"/>
                <w:bCs/>
                <w:kern w:val="0"/>
                <w:szCs w:val="21"/>
              </w:rPr>
              <w:t>中学、小学、幼儿园</w:t>
            </w:r>
          </w:p>
          <w:p>
            <w:pPr>
              <w:widowControl/>
              <w:rPr>
                <w:rFonts w:ascii="Arial" w:hAnsi="Arial" w:cs="Arial"/>
                <w:bCs/>
                <w:kern w:val="0"/>
                <w:szCs w:val="21"/>
              </w:rPr>
            </w:pPr>
            <w:r>
              <w:rPr>
                <w:rFonts w:hint="eastAsia" w:ascii="Arial" w:hAnsi="宋体" w:cs="Arial"/>
                <w:bCs/>
                <w:kern w:val="0"/>
                <w:szCs w:val="21"/>
              </w:rPr>
              <w:t>时间：3h</w:t>
            </w:r>
          </w:p>
        </w:tc>
        <w:tc>
          <w:tcPr>
            <w:tcW w:w="3126" w:type="dxa"/>
            <w:gridSpan w:val="2"/>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4"/>
              </w:numPr>
              <w:ind w:firstLineChars="0"/>
              <w:rPr>
                <w:rFonts w:ascii="Arial" w:hAnsi="Arial" w:cs="Arial"/>
                <w:kern w:val="0"/>
                <w:szCs w:val="21"/>
              </w:rPr>
            </w:pPr>
            <w:r>
              <w:rPr>
                <w:rFonts w:ascii="Arial" w:hAnsi="宋体" w:cs="Arial"/>
                <w:bCs/>
                <w:kern w:val="0"/>
                <w:szCs w:val="21"/>
              </w:rPr>
              <w:t>针对【课题</w:t>
            </w:r>
            <w:r>
              <w:rPr>
                <w:rFonts w:hint="eastAsia" w:ascii="Arial" w:hAnsi="Arial" w:cs="Arial"/>
                <w:bCs/>
                <w:kern w:val="0"/>
                <w:szCs w:val="21"/>
              </w:rPr>
              <w:t>A</w:t>
            </w:r>
            <w:r>
              <w:rPr>
                <w:rFonts w:ascii="Arial" w:hAnsi="宋体" w:cs="Arial"/>
                <w:bCs/>
                <w:kern w:val="0"/>
                <w:szCs w:val="21"/>
              </w:rPr>
              <w:t>】进行分组</w:t>
            </w:r>
            <w:r>
              <w:rPr>
                <w:rFonts w:ascii="Arial" w:hAnsi="宋体" w:cs="Arial"/>
                <w:kern w:val="0"/>
                <w:szCs w:val="21"/>
              </w:rPr>
              <w:t>讨论及</w:t>
            </w:r>
            <w:r>
              <w:rPr>
                <w:rFonts w:hint="eastAsia" w:ascii="Arial" w:hAnsi="宋体" w:cs="Arial"/>
                <w:kern w:val="0"/>
                <w:szCs w:val="21"/>
              </w:rPr>
              <w:t>分享</w:t>
            </w:r>
            <w:r>
              <w:rPr>
                <w:rFonts w:ascii="Arial" w:hAnsi="宋体" w:cs="Arial"/>
                <w:kern w:val="0"/>
                <w:szCs w:val="21"/>
              </w:rPr>
              <w:t>，时间为</w:t>
            </w:r>
            <w:r>
              <w:rPr>
                <w:rFonts w:ascii="Arial" w:hAnsi="Arial" w:cs="Arial"/>
                <w:kern w:val="0"/>
                <w:szCs w:val="21"/>
              </w:rPr>
              <w:t>1.5h</w:t>
            </w:r>
            <w:r>
              <w:rPr>
                <w:rFonts w:ascii="Arial" w:hAnsi="宋体" w:cs="Arial"/>
                <w:kern w:val="0"/>
                <w:szCs w:val="21"/>
              </w:rPr>
              <w:t>；</w:t>
            </w:r>
          </w:p>
          <w:p>
            <w:pPr>
              <w:pStyle w:val="5"/>
              <w:widowControl/>
              <w:numPr>
                <w:ilvl w:val="0"/>
                <w:numId w:val="4"/>
              </w:numPr>
              <w:ind w:firstLineChars="0"/>
              <w:rPr>
                <w:rFonts w:ascii="Arial" w:hAnsi="Arial" w:cs="Arial"/>
                <w:kern w:val="0"/>
                <w:szCs w:val="21"/>
              </w:rPr>
            </w:pPr>
            <w:r>
              <w:rPr>
                <w:rFonts w:hint="eastAsia" w:ascii="Arial" w:hAnsi="宋体" w:cs="Arial"/>
                <w:kern w:val="0"/>
                <w:szCs w:val="21"/>
              </w:rPr>
              <w:t>针对</w:t>
            </w:r>
            <w:r>
              <w:rPr>
                <w:rFonts w:ascii="Arial" w:hAnsi="宋体" w:cs="Arial"/>
                <w:bCs/>
                <w:kern w:val="0"/>
                <w:szCs w:val="21"/>
              </w:rPr>
              <w:t>【课题</w:t>
            </w:r>
            <w:r>
              <w:rPr>
                <w:rFonts w:hint="eastAsia" w:ascii="Arial" w:hAnsi="Arial" w:cs="Arial"/>
                <w:bCs/>
                <w:kern w:val="0"/>
                <w:szCs w:val="21"/>
              </w:rPr>
              <w:t>A</w:t>
            </w:r>
            <w:r>
              <w:rPr>
                <w:rFonts w:ascii="Arial" w:hAnsi="宋体" w:cs="Arial"/>
                <w:bCs/>
                <w:kern w:val="0"/>
                <w:szCs w:val="21"/>
              </w:rPr>
              <w:t>】</w:t>
            </w:r>
            <w:r>
              <w:rPr>
                <w:rFonts w:hint="eastAsia" w:ascii="Arial" w:hAnsi="宋体" w:cs="Arial"/>
                <w:bCs/>
                <w:kern w:val="0"/>
                <w:szCs w:val="21"/>
              </w:rPr>
              <w:t>进行分组发言及点评</w:t>
            </w:r>
            <w:r>
              <w:rPr>
                <w:rFonts w:ascii="Arial" w:hAnsi="宋体" w:cs="Arial"/>
                <w:kern w:val="0"/>
                <w:szCs w:val="21"/>
              </w:rPr>
              <w:t>，时间为</w:t>
            </w:r>
            <w:r>
              <w:rPr>
                <w:rFonts w:ascii="Arial" w:hAnsi="Arial" w:cs="Arial"/>
                <w:kern w:val="0"/>
                <w:szCs w:val="21"/>
              </w:rPr>
              <w:t>1.5h</w:t>
            </w:r>
            <w:r>
              <w:rPr>
                <w:rFonts w:ascii="Arial" w:hAnsi="宋体" w:cs="Arial"/>
                <w:kern w:val="0"/>
                <w:szCs w:val="21"/>
              </w:rPr>
              <w:t>。</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8</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星期三</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bCs/>
                <w:kern w:val="0"/>
                <w:szCs w:val="21"/>
              </w:rPr>
            </w:pPr>
            <w:r>
              <w:rPr>
                <w:rFonts w:ascii="Arial" w:hAnsi="宋体" w:cs="Arial"/>
                <w:bCs/>
                <w:kern w:val="0"/>
                <w:szCs w:val="21"/>
              </w:rPr>
              <w:t>洛杉矶著名景点参观</w:t>
            </w:r>
          </w:p>
          <w:p>
            <w:pPr>
              <w:widowControl/>
              <w:jc w:val="left"/>
              <w:rPr>
                <w:rFonts w:ascii="Arial" w:hAnsi="Arial" w:cs="Arial"/>
                <w:bCs/>
                <w:kern w:val="0"/>
                <w:szCs w:val="21"/>
              </w:rPr>
            </w:pPr>
            <w:r>
              <w:rPr>
                <w:rFonts w:ascii="Arial" w:hAnsi="宋体" w:cs="Arial"/>
                <w:bCs/>
                <w:kern w:val="0"/>
                <w:szCs w:val="21"/>
              </w:rPr>
              <w:t>地点：星光大道、好莱坞、</w:t>
            </w:r>
            <w:r>
              <w:rPr>
                <w:rFonts w:hint="eastAsia" w:ascii="Arial" w:hAnsi="宋体" w:cs="Arial"/>
                <w:bCs/>
                <w:kern w:val="0"/>
                <w:szCs w:val="21"/>
              </w:rPr>
              <w:t>海滩</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9</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星期四</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bCs/>
                <w:kern w:val="0"/>
                <w:szCs w:val="21"/>
              </w:rPr>
            </w:pPr>
            <w:r>
              <w:rPr>
                <w:rFonts w:ascii="Arial" w:hAnsi="宋体" w:cs="Arial"/>
                <w:bCs/>
                <w:kern w:val="0"/>
                <w:szCs w:val="21"/>
              </w:rPr>
              <w:t>【</w:t>
            </w:r>
            <w:r>
              <w:rPr>
                <w:rFonts w:hint="eastAsia" w:ascii="Arial" w:hAnsi="宋体" w:cs="Arial"/>
                <w:bCs/>
                <w:kern w:val="0"/>
                <w:szCs w:val="21"/>
              </w:rPr>
              <w:t>课题B</w:t>
            </w:r>
            <w:r>
              <w:rPr>
                <w:rFonts w:ascii="Arial" w:hAnsi="宋体" w:cs="Arial"/>
                <w:bCs/>
                <w:kern w:val="0"/>
                <w:szCs w:val="21"/>
              </w:rPr>
              <w:t>】</w:t>
            </w:r>
          </w:p>
          <w:p>
            <w:pPr>
              <w:widowControl/>
              <w:rPr>
                <w:rFonts w:ascii="Arial" w:hAnsi="Arial" w:cs="Arial"/>
                <w:bCs/>
                <w:kern w:val="0"/>
                <w:szCs w:val="21"/>
              </w:rPr>
            </w:pPr>
            <w:r>
              <w:rPr>
                <w:rFonts w:hint="eastAsia" w:ascii="Arial" w:hAnsi="宋体" w:cs="Arial"/>
                <w:bCs/>
                <w:kern w:val="0"/>
                <w:szCs w:val="21"/>
              </w:rPr>
              <w:t>中美医疗机构及医疗保障体系的调研</w:t>
            </w:r>
            <w:r>
              <w:rPr>
                <w:rFonts w:ascii="Arial" w:hAnsi="宋体" w:cs="Arial"/>
                <w:bCs/>
                <w:kern w:val="0"/>
                <w:szCs w:val="21"/>
              </w:rPr>
              <w:t>比较</w:t>
            </w:r>
          </w:p>
          <w:p>
            <w:pPr>
              <w:widowControl/>
              <w:rPr>
                <w:rFonts w:ascii="Arial" w:hAnsi="Arial" w:cs="Arial"/>
                <w:bCs/>
                <w:kern w:val="0"/>
                <w:szCs w:val="21"/>
              </w:rPr>
            </w:pPr>
            <w:r>
              <w:rPr>
                <w:rFonts w:ascii="Arial" w:hAnsi="宋体" w:cs="Arial"/>
                <w:bCs/>
                <w:kern w:val="0"/>
                <w:szCs w:val="21"/>
              </w:rPr>
              <w:t>地点：医疗中心或保健中心</w:t>
            </w:r>
          </w:p>
          <w:p>
            <w:pPr>
              <w:widowControl/>
              <w:rPr>
                <w:rFonts w:ascii="Arial" w:hAnsi="Arial" w:cs="Arial"/>
                <w:bCs/>
                <w:kern w:val="0"/>
                <w:szCs w:val="21"/>
              </w:rPr>
            </w:pPr>
            <w:r>
              <w:rPr>
                <w:rFonts w:hint="eastAsia" w:ascii="Arial" w:hAnsi="宋体" w:cs="Arial"/>
                <w:bCs/>
                <w:kern w:val="0"/>
                <w:szCs w:val="21"/>
              </w:rPr>
              <w:t>时间：6h</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10</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星期五</w:t>
            </w:r>
          </w:p>
        </w:tc>
        <w:tc>
          <w:tcPr>
            <w:tcW w:w="3259" w:type="dxa"/>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5"/>
              </w:numPr>
              <w:ind w:firstLineChars="0"/>
              <w:rPr>
                <w:rFonts w:ascii="Arial" w:hAnsi="Arial" w:cs="Arial"/>
                <w:bCs/>
                <w:kern w:val="0"/>
                <w:szCs w:val="21"/>
              </w:rPr>
            </w:pPr>
            <w:r>
              <w:rPr>
                <w:rFonts w:hint="eastAsia" w:ascii="Arial" w:hAnsi="宋体" w:cs="Arial"/>
                <w:bCs/>
                <w:kern w:val="0"/>
                <w:szCs w:val="21"/>
              </w:rPr>
              <w:t>针对</w:t>
            </w:r>
            <w:r>
              <w:rPr>
                <w:rFonts w:ascii="Arial" w:hAnsi="宋体" w:cs="Arial"/>
                <w:bCs/>
                <w:kern w:val="0"/>
                <w:szCs w:val="21"/>
              </w:rPr>
              <w:t>【</w:t>
            </w:r>
            <w:r>
              <w:rPr>
                <w:rFonts w:hint="eastAsia" w:ascii="Arial" w:hAnsi="宋体" w:cs="Arial"/>
                <w:bCs/>
                <w:kern w:val="0"/>
                <w:szCs w:val="21"/>
              </w:rPr>
              <w:t>课题B</w:t>
            </w:r>
            <w:r>
              <w:rPr>
                <w:rFonts w:ascii="Arial" w:hAnsi="宋体" w:cs="Arial"/>
                <w:bCs/>
                <w:kern w:val="0"/>
                <w:szCs w:val="21"/>
              </w:rPr>
              <w:t>】</w:t>
            </w:r>
            <w:r>
              <w:rPr>
                <w:rFonts w:hint="eastAsia" w:ascii="Arial" w:hAnsi="宋体" w:cs="Arial"/>
                <w:bCs/>
                <w:kern w:val="0"/>
                <w:szCs w:val="21"/>
              </w:rPr>
              <w:t>进行分组</w:t>
            </w:r>
            <w:r>
              <w:rPr>
                <w:rFonts w:ascii="Arial" w:hAnsi="宋体" w:cs="Arial"/>
                <w:kern w:val="0"/>
                <w:szCs w:val="21"/>
              </w:rPr>
              <w:t>讨论</w:t>
            </w:r>
            <w:r>
              <w:rPr>
                <w:rFonts w:hint="eastAsia" w:ascii="Arial" w:hAnsi="宋体" w:cs="Arial"/>
                <w:kern w:val="0"/>
                <w:szCs w:val="21"/>
              </w:rPr>
              <w:t>及讲评</w:t>
            </w:r>
            <w:r>
              <w:rPr>
                <w:rFonts w:hint="eastAsia" w:ascii="Arial" w:hAnsi="Arial" w:cs="Arial"/>
                <w:kern w:val="0"/>
                <w:szCs w:val="21"/>
              </w:rPr>
              <w:t>，时间为</w:t>
            </w:r>
            <w:r>
              <w:rPr>
                <w:rFonts w:ascii="Arial" w:hAnsi="Arial" w:cs="Arial"/>
                <w:kern w:val="0"/>
                <w:szCs w:val="21"/>
              </w:rPr>
              <w:t>1.5h</w:t>
            </w:r>
            <w:r>
              <w:rPr>
                <w:rFonts w:hint="eastAsia" w:ascii="Arial" w:hAnsi="Arial" w:cs="Arial"/>
                <w:kern w:val="0"/>
                <w:szCs w:val="21"/>
              </w:rPr>
              <w:t>；</w:t>
            </w:r>
          </w:p>
          <w:p>
            <w:pPr>
              <w:pStyle w:val="5"/>
              <w:widowControl/>
              <w:numPr>
                <w:ilvl w:val="0"/>
                <w:numId w:val="5"/>
              </w:numPr>
              <w:ind w:firstLineChars="0"/>
              <w:rPr>
                <w:rFonts w:ascii="Arial" w:hAnsi="Arial" w:cs="Arial"/>
                <w:kern w:val="0"/>
                <w:szCs w:val="21"/>
              </w:rPr>
            </w:pPr>
            <w:r>
              <w:rPr>
                <w:rFonts w:hint="eastAsia" w:ascii="Arial" w:hAnsi="宋体" w:cs="Arial"/>
                <w:kern w:val="0"/>
                <w:szCs w:val="21"/>
              </w:rPr>
              <w:t>针对</w:t>
            </w:r>
            <w:r>
              <w:rPr>
                <w:rFonts w:ascii="Arial" w:hAnsi="宋体" w:cs="Arial"/>
                <w:bCs/>
                <w:kern w:val="0"/>
                <w:szCs w:val="21"/>
              </w:rPr>
              <w:t>【课题</w:t>
            </w:r>
            <w:r>
              <w:rPr>
                <w:rFonts w:hint="eastAsia" w:ascii="Arial" w:hAnsi="Arial" w:cs="Arial"/>
                <w:bCs/>
                <w:kern w:val="0"/>
                <w:szCs w:val="21"/>
              </w:rPr>
              <w:t>B</w:t>
            </w:r>
            <w:r>
              <w:rPr>
                <w:rFonts w:ascii="Arial" w:hAnsi="宋体" w:cs="Arial"/>
                <w:bCs/>
                <w:kern w:val="0"/>
                <w:szCs w:val="21"/>
              </w:rPr>
              <w:t>】</w:t>
            </w:r>
            <w:r>
              <w:rPr>
                <w:rFonts w:hint="eastAsia" w:ascii="Arial" w:hAnsi="宋体" w:cs="Arial"/>
                <w:bCs/>
                <w:kern w:val="0"/>
                <w:szCs w:val="21"/>
              </w:rPr>
              <w:t>进行分组发言及点评</w:t>
            </w:r>
            <w:r>
              <w:rPr>
                <w:rFonts w:ascii="Arial" w:hAnsi="宋体" w:cs="Arial"/>
                <w:kern w:val="0"/>
                <w:szCs w:val="21"/>
              </w:rPr>
              <w:t>，时间为</w:t>
            </w:r>
            <w:r>
              <w:rPr>
                <w:rFonts w:ascii="Arial" w:hAnsi="Arial" w:cs="Arial"/>
                <w:kern w:val="0"/>
                <w:szCs w:val="21"/>
              </w:rPr>
              <w:t>1.5h</w:t>
            </w:r>
            <w:r>
              <w:rPr>
                <w:rFonts w:ascii="Arial" w:hAnsi="宋体" w:cs="Arial"/>
                <w:kern w:val="0"/>
                <w:szCs w:val="21"/>
              </w:rPr>
              <w:t>。</w:t>
            </w:r>
          </w:p>
        </w:tc>
        <w:tc>
          <w:tcPr>
            <w:tcW w:w="3126"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Arial" w:hAnsi="宋体" w:cs="Arial"/>
                <w:bCs/>
                <w:kern w:val="0"/>
                <w:szCs w:val="21"/>
              </w:rPr>
            </w:pPr>
            <w:r>
              <w:rPr>
                <w:rFonts w:ascii="Arial" w:hAnsi="宋体" w:cs="Arial"/>
                <w:bCs/>
                <w:kern w:val="0"/>
                <w:szCs w:val="21"/>
              </w:rPr>
              <w:t>【</w:t>
            </w:r>
            <w:r>
              <w:rPr>
                <w:rFonts w:hint="eastAsia" w:ascii="Arial" w:hAnsi="宋体" w:cs="Arial"/>
                <w:bCs/>
                <w:kern w:val="0"/>
                <w:szCs w:val="21"/>
              </w:rPr>
              <w:t>课题G</w:t>
            </w:r>
            <w:r>
              <w:rPr>
                <w:rFonts w:ascii="Arial" w:hAnsi="宋体" w:cs="Arial"/>
                <w:bCs/>
                <w:kern w:val="0"/>
                <w:szCs w:val="21"/>
              </w:rPr>
              <w:t>】</w:t>
            </w:r>
          </w:p>
          <w:p>
            <w:pPr>
              <w:widowControl/>
              <w:rPr>
                <w:rFonts w:ascii="Arial" w:hAnsi="Arial" w:cs="Arial"/>
                <w:bCs/>
                <w:kern w:val="0"/>
                <w:szCs w:val="21"/>
              </w:rPr>
            </w:pPr>
            <w:r>
              <w:rPr>
                <w:rFonts w:hint="eastAsia" w:ascii="Arial" w:hAnsi="宋体" w:cs="Arial"/>
                <w:bCs/>
                <w:kern w:val="0"/>
                <w:szCs w:val="21"/>
              </w:rPr>
              <w:t>中国传统文化传播与展示活动的</w:t>
            </w:r>
            <w:r>
              <w:rPr>
                <w:rFonts w:ascii="Arial" w:hAnsi="宋体" w:cs="Arial"/>
                <w:bCs/>
                <w:kern w:val="0"/>
                <w:szCs w:val="21"/>
              </w:rPr>
              <w:t>筹备</w:t>
            </w:r>
          </w:p>
          <w:p>
            <w:pPr>
              <w:widowControl/>
              <w:rPr>
                <w:rFonts w:ascii="Arial" w:hAnsi="Arial" w:cs="Arial"/>
                <w:bCs/>
                <w:kern w:val="0"/>
                <w:szCs w:val="21"/>
              </w:rPr>
            </w:pPr>
            <w:r>
              <w:rPr>
                <w:rFonts w:ascii="Arial" w:hAnsi="宋体" w:cs="Arial"/>
                <w:bCs/>
                <w:kern w:val="0"/>
                <w:szCs w:val="21"/>
              </w:rPr>
              <w:t>地点：社区及美国家庭</w:t>
            </w:r>
          </w:p>
          <w:p>
            <w:pPr>
              <w:widowControl/>
              <w:rPr>
                <w:rFonts w:ascii="Arial" w:hAnsi="Arial" w:cs="Arial"/>
                <w:bCs/>
                <w:kern w:val="0"/>
                <w:szCs w:val="21"/>
              </w:rPr>
            </w:pPr>
            <w:r>
              <w:rPr>
                <w:rFonts w:hint="eastAsia" w:ascii="Arial" w:hAnsi="宋体" w:cs="Arial"/>
                <w:bCs/>
                <w:kern w:val="0"/>
                <w:szCs w:val="21"/>
              </w:rPr>
              <w:t>时间：3h</w:t>
            </w:r>
          </w:p>
        </w:tc>
        <w:tc>
          <w:tcPr>
            <w:tcW w:w="901" w:type="dxa"/>
            <w:tcBorders>
              <w:top w:val="single" w:color="auto" w:sz="4" w:space="0"/>
              <w:left w:val="single" w:color="auto" w:sz="4" w:space="0"/>
              <w:bottom w:val="single" w:color="auto" w:sz="4" w:space="0"/>
            </w:tcBorders>
            <w:vAlign w:val="center"/>
          </w:tcPr>
          <w:p>
            <w:pPr>
              <w:widowControl/>
              <w:rPr>
                <w:rFonts w:ascii="Arial" w:hAnsi="宋体" w:cs="Arial"/>
                <w:bCs/>
                <w:kern w:val="0"/>
                <w:szCs w:val="21"/>
              </w:rPr>
            </w:pPr>
            <w:r>
              <w:rPr>
                <w:rFonts w:ascii="Arial" w:hAnsi="宋体" w:cs="Arial"/>
                <w:bCs/>
                <w:kern w:val="0"/>
                <w:szCs w:val="21"/>
              </w:rPr>
              <w:t>【</w:t>
            </w:r>
            <w:r>
              <w:rPr>
                <w:rFonts w:hint="eastAsia" w:ascii="Arial" w:hAnsi="宋体" w:cs="Arial"/>
                <w:bCs/>
                <w:kern w:val="0"/>
                <w:szCs w:val="21"/>
              </w:rPr>
              <w:t>课题G</w:t>
            </w:r>
            <w:r>
              <w:rPr>
                <w:rFonts w:ascii="Arial" w:hAnsi="宋体" w:cs="Arial"/>
                <w:bCs/>
                <w:kern w:val="0"/>
                <w:szCs w:val="21"/>
              </w:rPr>
              <w:t>】</w:t>
            </w:r>
          </w:p>
          <w:p>
            <w:pPr>
              <w:widowControl/>
              <w:jc w:val="center"/>
              <w:rPr>
                <w:rFonts w:ascii="Arial" w:hAnsi="Arial" w:cs="Arial"/>
                <w:bCs/>
                <w:kern w:val="0"/>
                <w:szCs w:val="21"/>
              </w:rPr>
            </w:pP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11</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星期六</w:t>
            </w:r>
          </w:p>
        </w:tc>
        <w:tc>
          <w:tcPr>
            <w:tcW w:w="7286" w:type="dxa"/>
            <w:gridSpan w:val="4"/>
            <w:vMerge w:val="restart"/>
            <w:tcBorders>
              <w:top w:val="single" w:color="auto" w:sz="4" w:space="0"/>
              <w:left w:val="single" w:color="auto" w:sz="4" w:space="0"/>
              <w:bottom w:val="single" w:color="auto" w:sz="4" w:space="0"/>
            </w:tcBorders>
            <w:vAlign w:val="center"/>
          </w:tcPr>
          <w:p>
            <w:pPr>
              <w:pStyle w:val="5"/>
              <w:widowControl/>
              <w:ind w:firstLine="0" w:firstLineChars="0"/>
              <w:rPr>
                <w:rFonts w:ascii="Arial" w:hAnsi="Arial" w:cs="Arial"/>
                <w:bCs/>
                <w:kern w:val="0"/>
                <w:szCs w:val="21"/>
              </w:rPr>
            </w:pPr>
            <w:r>
              <w:rPr>
                <w:rFonts w:ascii="Arial" w:hAnsi="宋体" w:cs="Arial"/>
                <w:bCs/>
                <w:kern w:val="0"/>
                <w:szCs w:val="21"/>
              </w:rPr>
              <w:t>与美国家庭共渡周末</w:t>
            </w:r>
            <w:r>
              <w:rPr>
                <w:rFonts w:hint="eastAsia" w:ascii="Arial" w:hAnsi="宋体" w:cs="Arial"/>
                <w:bCs/>
                <w:kern w:val="0"/>
                <w:szCs w:val="21"/>
              </w:rPr>
              <w:t>；</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295"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12</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星期日</w:t>
            </w:r>
          </w:p>
        </w:tc>
        <w:tc>
          <w:tcPr>
            <w:tcW w:w="7286" w:type="dxa"/>
            <w:gridSpan w:val="4"/>
            <w:vMerge w:val="continue"/>
            <w:tcBorders>
              <w:top w:val="single" w:color="auto" w:sz="4" w:space="0"/>
              <w:left w:val="single" w:color="auto" w:sz="4" w:space="0"/>
              <w:bottom w:val="single" w:color="auto" w:sz="4" w:space="0"/>
            </w:tcBorders>
            <w:vAlign w:val="center"/>
          </w:tcPr>
          <w:p>
            <w:pPr>
              <w:widowControl/>
              <w:rPr>
                <w:rFonts w:ascii="Arial" w:hAnsi="Arial" w:cs="Arial"/>
                <w:kern w:val="0"/>
                <w:szCs w:val="21"/>
              </w:rPr>
            </w:pP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13</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星期一</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bCs/>
                <w:kern w:val="0"/>
                <w:szCs w:val="21"/>
              </w:rPr>
            </w:pPr>
            <w:r>
              <w:rPr>
                <w:rFonts w:ascii="Arial" w:hAnsi="宋体" w:cs="Arial"/>
                <w:bCs/>
                <w:kern w:val="0"/>
                <w:szCs w:val="21"/>
              </w:rPr>
              <w:t>【</w:t>
            </w:r>
            <w:r>
              <w:rPr>
                <w:rFonts w:hint="eastAsia" w:ascii="Arial" w:hAnsi="宋体" w:cs="Arial"/>
                <w:bCs/>
                <w:kern w:val="0"/>
                <w:szCs w:val="21"/>
              </w:rPr>
              <w:t>课题E</w:t>
            </w:r>
            <w:r>
              <w:rPr>
                <w:rFonts w:ascii="Arial" w:hAnsi="宋体" w:cs="Arial"/>
                <w:bCs/>
                <w:kern w:val="0"/>
                <w:szCs w:val="21"/>
              </w:rPr>
              <w:t>】</w:t>
            </w:r>
            <w:r>
              <w:rPr>
                <w:rFonts w:ascii="Arial" w:hAnsi="Arial" w:cs="Arial"/>
                <w:bCs/>
                <w:kern w:val="0"/>
                <w:szCs w:val="21"/>
              </w:rPr>
              <w:t xml:space="preserve"> </w:t>
            </w:r>
            <w:r>
              <w:rPr>
                <w:rFonts w:ascii="Arial" w:hAnsi="宋体" w:cs="Arial"/>
                <w:bCs/>
                <w:kern w:val="0"/>
                <w:szCs w:val="21"/>
              </w:rPr>
              <w:t>美国</w:t>
            </w:r>
            <w:r>
              <w:rPr>
                <w:rFonts w:hint="eastAsia" w:ascii="Arial" w:hAnsi="宋体" w:cs="Arial"/>
                <w:bCs/>
                <w:kern w:val="0"/>
                <w:szCs w:val="21"/>
              </w:rPr>
              <w:t>知名企业</w:t>
            </w:r>
            <w:r>
              <w:rPr>
                <w:rFonts w:ascii="Arial" w:hAnsi="宋体" w:cs="Arial"/>
                <w:bCs/>
                <w:kern w:val="0"/>
                <w:szCs w:val="21"/>
              </w:rPr>
              <w:t>的</w:t>
            </w:r>
            <w:r>
              <w:rPr>
                <w:rFonts w:hint="eastAsia" w:ascii="Arial" w:hAnsi="宋体" w:cs="Arial"/>
                <w:bCs/>
                <w:kern w:val="0"/>
                <w:szCs w:val="21"/>
              </w:rPr>
              <w:t>体验与</w:t>
            </w:r>
            <w:r>
              <w:rPr>
                <w:rFonts w:ascii="Arial" w:hAnsi="宋体" w:cs="Arial"/>
                <w:bCs/>
                <w:kern w:val="0"/>
                <w:szCs w:val="21"/>
              </w:rPr>
              <w:t>考察</w:t>
            </w:r>
          </w:p>
          <w:p>
            <w:pPr>
              <w:widowControl/>
              <w:rPr>
                <w:rFonts w:ascii="Arial" w:hAnsi="宋体" w:cs="Arial"/>
                <w:bCs/>
                <w:kern w:val="0"/>
                <w:szCs w:val="21"/>
              </w:rPr>
            </w:pPr>
            <w:r>
              <w:rPr>
                <w:rFonts w:ascii="Arial" w:hAnsi="宋体" w:cs="Arial"/>
                <w:bCs/>
                <w:kern w:val="0"/>
                <w:szCs w:val="21"/>
              </w:rPr>
              <w:t>地点：迪斯尼乐园</w:t>
            </w:r>
            <w:r>
              <w:rPr>
                <w:rFonts w:hint="eastAsia" w:ascii="Arial" w:hAnsi="宋体" w:cs="Arial"/>
                <w:bCs/>
                <w:kern w:val="0"/>
                <w:szCs w:val="21"/>
              </w:rPr>
              <w:t>（Disneyland）</w:t>
            </w:r>
          </w:p>
          <w:p>
            <w:pPr>
              <w:widowControl/>
              <w:rPr>
                <w:rFonts w:ascii="Arial" w:hAnsi="Arial" w:cs="Arial"/>
                <w:bCs/>
                <w:kern w:val="0"/>
                <w:szCs w:val="21"/>
              </w:rPr>
            </w:pPr>
            <w:r>
              <w:rPr>
                <w:rFonts w:hint="eastAsia" w:ascii="Arial" w:hAnsi="宋体" w:cs="Arial"/>
                <w:bCs/>
                <w:kern w:val="0"/>
                <w:szCs w:val="21"/>
              </w:rPr>
              <w:t>时间：1天</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14</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星期二</w:t>
            </w:r>
          </w:p>
        </w:tc>
        <w:tc>
          <w:tcPr>
            <w:tcW w:w="3259" w:type="dxa"/>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6"/>
              </w:numPr>
              <w:ind w:firstLineChars="0"/>
              <w:rPr>
                <w:rFonts w:ascii="Arial" w:hAnsi="Arial" w:cs="Arial"/>
                <w:bCs/>
                <w:kern w:val="0"/>
                <w:szCs w:val="21"/>
              </w:rPr>
            </w:pPr>
            <w:r>
              <w:rPr>
                <w:rFonts w:hint="eastAsia" w:ascii="Arial" w:hAnsi="宋体" w:cs="Arial"/>
                <w:bCs/>
                <w:kern w:val="0"/>
                <w:szCs w:val="21"/>
              </w:rPr>
              <w:t>针对</w:t>
            </w:r>
            <w:r>
              <w:rPr>
                <w:rFonts w:ascii="Arial" w:hAnsi="宋体" w:cs="Arial"/>
                <w:bCs/>
                <w:kern w:val="0"/>
                <w:szCs w:val="21"/>
              </w:rPr>
              <w:t>【</w:t>
            </w:r>
            <w:r>
              <w:rPr>
                <w:rFonts w:hint="eastAsia" w:ascii="Arial" w:hAnsi="宋体" w:cs="Arial"/>
                <w:bCs/>
                <w:kern w:val="0"/>
                <w:szCs w:val="21"/>
              </w:rPr>
              <w:t>课题E</w:t>
            </w:r>
            <w:r>
              <w:rPr>
                <w:rFonts w:ascii="Arial" w:hAnsi="宋体" w:cs="Arial"/>
                <w:bCs/>
                <w:kern w:val="0"/>
                <w:szCs w:val="21"/>
              </w:rPr>
              <w:t>】</w:t>
            </w:r>
            <w:r>
              <w:rPr>
                <w:rFonts w:hint="eastAsia" w:ascii="Arial" w:hAnsi="宋体" w:cs="Arial"/>
                <w:bCs/>
                <w:kern w:val="0"/>
                <w:szCs w:val="21"/>
              </w:rPr>
              <w:t>进行分组</w:t>
            </w:r>
            <w:r>
              <w:rPr>
                <w:rFonts w:ascii="Arial" w:hAnsi="宋体" w:cs="Arial"/>
                <w:kern w:val="0"/>
                <w:szCs w:val="21"/>
              </w:rPr>
              <w:t>讨论</w:t>
            </w:r>
            <w:r>
              <w:rPr>
                <w:rFonts w:hint="eastAsia" w:ascii="Arial" w:hAnsi="宋体" w:cs="Arial"/>
                <w:kern w:val="0"/>
                <w:szCs w:val="21"/>
              </w:rPr>
              <w:t>及讲评</w:t>
            </w:r>
            <w:r>
              <w:rPr>
                <w:rFonts w:hint="eastAsia" w:ascii="Arial" w:hAnsi="Arial" w:cs="Arial"/>
                <w:kern w:val="0"/>
                <w:szCs w:val="21"/>
              </w:rPr>
              <w:t>，时间为</w:t>
            </w:r>
            <w:r>
              <w:rPr>
                <w:rFonts w:ascii="Arial" w:hAnsi="Arial" w:cs="Arial"/>
                <w:kern w:val="0"/>
                <w:szCs w:val="21"/>
              </w:rPr>
              <w:t>1.5h</w:t>
            </w:r>
          </w:p>
          <w:p>
            <w:pPr>
              <w:pStyle w:val="5"/>
              <w:widowControl/>
              <w:numPr>
                <w:ilvl w:val="0"/>
                <w:numId w:val="6"/>
              </w:numPr>
              <w:ind w:firstLineChars="0"/>
              <w:rPr>
                <w:rFonts w:ascii="Arial" w:hAnsi="Arial" w:cs="Arial"/>
                <w:kern w:val="0"/>
                <w:szCs w:val="21"/>
              </w:rPr>
            </w:pPr>
            <w:r>
              <w:rPr>
                <w:rFonts w:hint="eastAsia" w:ascii="Arial" w:hAnsi="宋体" w:cs="Arial"/>
                <w:kern w:val="0"/>
                <w:szCs w:val="21"/>
              </w:rPr>
              <w:t>针对</w:t>
            </w:r>
            <w:r>
              <w:rPr>
                <w:rFonts w:ascii="Arial" w:hAnsi="宋体" w:cs="Arial"/>
                <w:bCs/>
                <w:kern w:val="0"/>
                <w:szCs w:val="21"/>
              </w:rPr>
              <w:t>【课题</w:t>
            </w:r>
            <w:r>
              <w:rPr>
                <w:rFonts w:hint="eastAsia" w:ascii="Arial" w:hAnsi="Arial" w:cs="Arial"/>
                <w:bCs/>
                <w:kern w:val="0"/>
                <w:szCs w:val="21"/>
              </w:rPr>
              <w:t>E</w:t>
            </w:r>
            <w:r>
              <w:rPr>
                <w:rFonts w:ascii="Arial" w:hAnsi="宋体" w:cs="Arial"/>
                <w:bCs/>
                <w:kern w:val="0"/>
                <w:szCs w:val="21"/>
              </w:rPr>
              <w:t>】</w:t>
            </w:r>
            <w:r>
              <w:rPr>
                <w:rFonts w:hint="eastAsia" w:ascii="Arial" w:hAnsi="宋体" w:cs="Arial"/>
                <w:bCs/>
                <w:kern w:val="0"/>
                <w:szCs w:val="21"/>
              </w:rPr>
              <w:t>进行分组发言及点评</w:t>
            </w:r>
            <w:r>
              <w:rPr>
                <w:rFonts w:ascii="Arial" w:hAnsi="宋体" w:cs="Arial"/>
                <w:kern w:val="0"/>
                <w:szCs w:val="21"/>
              </w:rPr>
              <w:t>，时间为</w:t>
            </w:r>
            <w:r>
              <w:rPr>
                <w:rFonts w:ascii="Arial" w:hAnsi="Arial" w:cs="Arial"/>
                <w:kern w:val="0"/>
                <w:szCs w:val="21"/>
              </w:rPr>
              <w:t>1.5h</w:t>
            </w:r>
            <w:r>
              <w:rPr>
                <w:rFonts w:ascii="Arial" w:hAnsi="宋体" w:cs="Arial"/>
                <w:kern w:val="0"/>
                <w:szCs w:val="21"/>
              </w:rPr>
              <w:t>。</w:t>
            </w:r>
          </w:p>
        </w:tc>
        <w:tc>
          <w:tcPr>
            <w:tcW w:w="3126" w:type="dxa"/>
            <w:gridSpan w:val="2"/>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7"/>
              </w:numPr>
              <w:ind w:firstLineChars="0"/>
              <w:rPr>
                <w:rFonts w:ascii="Arial" w:hAnsi="Arial" w:cs="Arial"/>
                <w:bCs/>
                <w:kern w:val="0"/>
                <w:szCs w:val="21"/>
              </w:rPr>
            </w:pPr>
            <w:r>
              <w:rPr>
                <w:rFonts w:hint="eastAsia" w:ascii="Arial" w:hAnsi="宋体" w:cs="Arial"/>
                <w:bCs/>
                <w:kern w:val="0"/>
                <w:szCs w:val="21"/>
              </w:rPr>
              <w:t>针对</w:t>
            </w:r>
            <w:r>
              <w:rPr>
                <w:rFonts w:ascii="Arial" w:hAnsi="宋体" w:cs="Arial"/>
                <w:bCs/>
                <w:kern w:val="0"/>
                <w:szCs w:val="21"/>
              </w:rPr>
              <w:t>【</w:t>
            </w:r>
            <w:r>
              <w:rPr>
                <w:rFonts w:hint="eastAsia" w:ascii="Arial" w:hAnsi="宋体" w:cs="Arial"/>
                <w:bCs/>
                <w:kern w:val="0"/>
                <w:szCs w:val="21"/>
              </w:rPr>
              <w:t>课题F</w:t>
            </w:r>
            <w:r>
              <w:rPr>
                <w:rFonts w:ascii="Arial" w:hAnsi="宋体" w:cs="Arial"/>
                <w:bCs/>
                <w:kern w:val="0"/>
                <w:szCs w:val="21"/>
              </w:rPr>
              <w:t>】</w:t>
            </w:r>
            <w:r>
              <w:rPr>
                <w:rFonts w:hint="eastAsia" w:ascii="Arial" w:hAnsi="宋体" w:cs="Arial"/>
                <w:bCs/>
                <w:kern w:val="0"/>
                <w:szCs w:val="21"/>
              </w:rPr>
              <w:t>进行分组</w:t>
            </w:r>
            <w:r>
              <w:rPr>
                <w:rFonts w:ascii="Arial" w:hAnsi="宋体" w:cs="Arial"/>
                <w:kern w:val="0"/>
                <w:szCs w:val="21"/>
              </w:rPr>
              <w:t>讨论</w:t>
            </w:r>
            <w:r>
              <w:rPr>
                <w:rFonts w:hint="eastAsia" w:ascii="Arial" w:hAnsi="宋体" w:cs="Arial"/>
                <w:kern w:val="0"/>
                <w:szCs w:val="21"/>
              </w:rPr>
              <w:t>及讲评</w:t>
            </w:r>
            <w:r>
              <w:rPr>
                <w:rFonts w:hint="eastAsia" w:ascii="Arial" w:hAnsi="Arial" w:cs="Arial"/>
                <w:kern w:val="0"/>
                <w:szCs w:val="21"/>
              </w:rPr>
              <w:t>，时间为</w:t>
            </w:r>
            <w:r>
              <w:rPr>
                <w:rFonts w:ascii="Arial" w:hAnsi="Arial" w:cs="Arial"/>
                <w:kern w:val="0"/>
                <w:szCs w:val="21"/>
              </w:rPr>
              <w:t>1.5h</w:t>
            </w:r>
          </w:p>
          <w:p>
            <w:pPr>
              <w:pStyle w:val="5"/>
              <w:widowControl/>
              <w:numPr>
                <w:ilvl w:val="0"/>
                <w:numId w:val="7"/>
              </w:numPr>
              <w:ind w:firstLineChars="0"/>
              <w:rPr>
                <w:rFonts w:ascii="Arial" w:hAnsi="Arial" w:cs="Arial"/>
                <w:bCs/>
                <w:kern w:val="0"/>
                <w:szCs w:val="21"/>
              </w:rPr>
            </w:pPr>
            <w:r>
              <w:rPr>
                <w:rFonts w:hint="eastAsia" w:ascii="Arial" w:hAnsi="宋体" w:cs="Arial"/>
                <w:kern w:val="0"/>
                <w:szCs w:val="21"/>
              </w:rPr>
              <w:t>针对</w:t>
            </w:r>
            <w:r>
              <w:rPr>
                <w:rFonts w:ascii="Arial" w:hAnsi="宋体" w:cs="Arial"/>
                <w:bCs/>
                <w:kern w:val="0"/>
                <w:szCs w:val="21"/>
              </w:rPr>
              <w:t>【课题</w:t>
            </w:r>
            <w:r>
              <w:rPr>
                <w:rFonts w:hint="eastAsia" w:ascii="Arial" w:hAnsi="Arial" w:cs="Arial"/>
                <w:bCs/>
                <w:kern w:val="0"/>
                <w:szCs w:val="21"/>
              </w:rPr>
              <w:t>F</w:t>
            </w:r>
            <w:r>
              <w:rPr>
                <w:rFonts w:ascii="Arial" w:hAnsi="宋体" w:cs="Arial"/>
                <w:bCs/>
                <w:kern w:val="0"/>
                <w:szCs w:val="21"/>
              </w:rPr>
              <w:t>】</w:t>
            </w:r>
            <w:r>
              <w:rPr>
                <w:rFonts w:hint="eastAsia" w:ascii="Arial" w:hAnsi="宋体" w:cs="Arial"/>
                <w:bCs/>
                <w:kern w:val="0"/>
                <w:szCs w:val="21"/>
              </w:rPr>
              <w:t>进行分组发言及点评</w:t>
            </w:r>
            <w:r>
              <w:rPr>
                <w:rFonts w:ascii="Arial" w:hAnsi="宋体" w:cs="Arial"/>
                <w:kern w:val="0"/>
                <w:szCs w:val="21"/>
              </w:rPr>
              <w:t>，时间为</w:t>
            </w:r>
            <w:r>
              <w:rPr>
                <w:rFonts w:ascii="Arial" w:hAnsi="Arial" w:cs="Arial"/>
                <w:kern w:val="0"/>
                <w:szCs w:val="21"/>
              </w:rPr>
              <w:t>1.5h</w:t>
            </w:r>
            <w:r>
              <w:rPr>
                <w:rFonts w:ascii="Arial" w:hAnsi="宋体" w:cs="Arial"/>
                <w:kern w:val="0"/>
                <w:szCs w:val="21"/>
              </w:rPr>
              <w:t>。</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73"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15</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星期三</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bCs/>
                <w:kern w:val="0"/>
                <w:szCs w:val="21"/>
              </w:rPr>
            </w:pPr>
            <w:r>
              <w:rPr>
                <w:rFonts w:hint="eastAsia" w:ascii="Arial" w:hAnsi="宋体" w:cs="Arial"/>
                <w:bCs/>
                <w:kern w:val="0"/>
                <w:szCs w:val="21"/>
              </w:rPr>
              <w:t>全天购物</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美国</w:t>
            </w:r>
          </w:p>
          <w:p>
            <w:pPr>
              <w:widowControl/>
              <w:jc w:val="center"/>
              <w:rPr>
                <w:rFonts w:ascii="Arial" w:hAnsi="Arial" w:cs="Arial"/>
                <w:kern w:val="0"/>
                <w:szCs w:val="21"/>
              </w:rPr>
            </w:pPr>
            <w:r>
              <w:rPr>
                <w:rFonts w:hint="eastAsia" w:ascii="Arial" w:hAnsi="Arial" w:cs="Arial"/>
                <w:kern w:val="0"/>
                <w:szCs w:val="21"/>
              </w:rPr>
              <w:t>家庭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16</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星期四</w:t>
            </w:r>
          </w:p>
        </w:tc>
        <w:tc>
          <w:tcPr>
            <w:tcW w:w="3259" w:type="dxa"/>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8"/>
              </w:numPr>
              <w:ind w:firstLineChars="0"/>
              <w:rPr>
                <w:rFonts w:ascii="Arial" w:hAnsi="Arial" w:cs="Arial"/>
                <w:bCs/>
                <w:kern w:val="0"/>
                <w:szCs w:val="21"/>
              </w:rPr>
            </w:pPr>
            <w:r>
              <w:rPr>
                <w:rFonts w:ascii="Arial" w:hAnsi="宋体" w:cs="Arial"/>
                <w:bCs/>
                <w:kern w:val="0"/>
                <w:szCs w:val="21"/>
              </w:rPr>
              <w:t>项目总结</w:t>
            </w:r>
            <w:r>
              <w:rPr>
                <w:rFonts w:hint="eastAsia" w:ascii="Arial" w:hAnsi="Arial" w:cs="Arial"/>
                <w:kern w:val="0"/>
                <w:szCs w:val="21"/>
              </w:rPr>
              <w:t>，时间为3</w:t>
            </w:r>
            <w:r>
              <w:rPr>
                <w:rFonts w:ascii="Arial" w:hAnsi="Arial" w:cs="Arial"/>
                <w:kern w:val="0"/>
                <w:szCs w:val="21"/>
              </w:rPr>
              <w:t>h</w:t>
            </w:r>
          </w:p>
          <w:p>
            <w:pPr>
              <w:pStyle w:val="5"/>
              <w:widowControl/>
              <w:numPr>
                <w:ilvl w:val="0"/>
                <w:numId w:val="8"/>
              </w:numPr>
              <w:ind w:firstLineChars="0"/>
              <w:rPr>
                <w:rFonts w:ascii="Arial" w:hAnsi="Arial" w:cs="Arial"/>
                <w:bCs/>
                <w:kern w:val="0"/>
                <w:szCs w:val="21"/>
              </w:rPr>
            </w:pPr>
            <w:r>
              <w:rPr>
                <w:rFonts w:hint="eastAsia" w:ascii="Arial" w:hAnsi="Arial" w:cs="Arial"/>
                <w:kern w:val="0"/>
                <w:szCs w:val="21"/>
              </w:rPr>
              <w:t>将调研手册交给带队老师</w:t>
            </w:r>
          </w:p>
        </w:tc>
        <w:tc>
          <w:tcPr>
            <w:tcW w:w="3126"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Arial" w:hAnsi="Arial" w:cs="Arial"/>
                <w:kern w:val="0"/>
                <w:szCs w:val="21"/>
              </w:rPr>
            </w:pPr>
            <w:r>
              <w:rPr>
                <w:rFonts w:ascii="Arial" w:hAnsi="宋体" w:cs="Arial"/>
                <w:bCs/>
                <w:kern w:val="0"/>
                <w:szCs w:val="21"/>
              </w:rPr>
              <w:t>告别</w:t>
            </w:r>
            <w:r>
              <w:rPr>
                <w:rFonts w:hint="eastAsia" w:ascii="Arial" w:hAnsi="宋体" w:cs="Arial"/>
                <w:bCs/>
                <w:kern w:val="0"/>
                <w:szCs w:val="21"/>
              </w:rPr>
              <w:t>Party</w:t>
            </w:r>
            <w:r>
              <w:rPr>
                <w:rFonts w:ascii="Arial" w:hAnsi="宋体" w:cs="Arial"/>
                <w:bCs/>
                <w:kern w:val="0"/>
                <w:szCs w:val="21"/>
              </w:rPr>
              <w:t>准备</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ascii="Arial" w:hAnsi="宋体" w:cs="Arial"/>
                <w:kern w:val="0"/>
                <w:szCs w:val="21"/>
              </w:rPr>
              <w:t>告别</w:t>
            </w:r>
            <w:r>
              <w:rPr>
                <w:rFonts w:hint="eastAsia" w:ascii="Arial" w:hAnsi="宋体" w:cs="Arial"/>
                <w:kern w:val="0"/>
                <w:szCs w:val="21"/>
              </w:rPr>
              <w:t>Party</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17</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ascii="Arial" w:hAnsi="宋体" w:cs="Arial"/>
                <w:b/>
                <w:kern w:val="0"/>
                <w:szCs w:val="21"/>
              </w:rPr>
              <w:t>星期五</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宋体" w:cs="Arial"/>
                <w:kern w:val="0"/>
                <w:szCs w:val="21"/>
              </w:rPr>
            </w:pPr>
            <w:r>
              <w:rPr>
                <w:rFonts w:hint="eastAsia" w:ascii="Arial" w:hAnsi="宋体" w:cs="Arial"/>
                <w:kern w:val="0"/>
                <w:szCs w:val="21"/>
              </w:rPr>
              <w:t>惜别接待家庭，乘车离开社区；</w:t>
            </w:r>
          </w:p>
          <w:p>
            <w:pPr>
              <w:widowControl/>
              <w:rPr>
                <w:rFonts w:ascii="Arial" w:hAnsi="Arial" w:cs="Arial"/>
                <w:kern w:val="0"/>
                <w:szCs w:val="21"/>
              </w:rPr>
            </w:pPr>
            <w:r>
              <w:rPr>
                <w:rFonts w:hint="eastAsia" w:ascii="Arial" w:hAnsi="Arial" w:cs="Arial"/>
                <w:kern w:val="0"/>
                <w:szCs w:val="21"/>
              </w:rPr>
              <w:t>访问加州大学圣芭芭拉分校（UC Santa Barbara）；</w:t>
            </w:r>
          </w:p>
          <w:p>
            <w:pPr>
              <w:widowControl/>
              <w:rPr>
                <w:rFonts w:ascii="Arial" w:hAnsi="Arial" w:cs="Arial"/>
                <w:kern w:val="0"/>
                <w:szCs w:val="21"/>
              </w:rPr>
            </w:pPr>
            <w:r>
              <w:rPr>
                <w:rFonts w:hint="eastAsia" w:ascii="Arial" w:hAnsi="Arial" w:cs="Arial"/>
                <w:kern w:val="0"/>
                <w:szCs w:val="21"/>
              </w:rPr>
              <w:t>前往有小丹麦之称的Solvang小镇。</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酒店</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18</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宋体" w:cs="Arial"/>
                <w:b/>
                <w:kern w:val="0"/>
                <w:szCs w:val="21"/>
              </w:rPr>
            </w:pPr>
            <w:r>
              <w:rPr>
                <w:rFonts w:hint="eastAsia" w:ascii="Arial" w:hAnsi="宋体" w:cs="Arial"/>
                <w:b/>
                <w:kern w:val="0"/>
                <w:szCs w:val="21"/>
              </w:rPr>
              <w:t>星期六</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宋体" w:cs="Arial"/>
                <w:kern w:val="0"/>
                <w:szCs w:val="21"/>
              </w:rPr>
            </w:pPr>
            <w:r>
              <w:rPr>
                <w:rFonts w:hint="eastAsia" w:ascii="Arial" w:hAnsi="宋体" w:cs="Arial"/>
                <w:kern w:val="0"/>
                <w:szCs w:val="21"/>
              </w:rPr>
              <w:t>访问斯坦福大学（Stanford）；</w:t>
            </w:r>
          </w:p>
          <w:p>
            <w:pPr>
              <w:widowControl/>
              <w:rPr>
                <w:rFonts w:ascii="Arial" w:hAnsi="宋体" w:cs="Arial"/>
                <w:kern w:val="0"/>
                <w:szCs w:val="21"/>
              </w:rPr>
            </w:pPr>
            <w:r>
              <w:rPr>
                <w:rFonts w:hint="eastAsia" w:ascii="Arial" w:hAnsi="宋体" w:cs="Arial"/>
                <w:kern w:val="0"/>
                <w:szCs w:val="21"/>
              </w:rPr>
              <w:t>前往美国高科技的摇篮—硅谷，参观Inter博物馆；</w:t>
            </w:r>
          </w:p>
          <w:p>
            <w:pPr>
              <w:widowControl/>
              <w:rPr>
                <w:rFonts w:ascii="Arial" w:hAnsi="宋体" w:cs="Arial"/>
                <w:kern w:val="0"/>
                <w:szCs w:val="21"/>
              </w:rPr>
            </w:pPr>
            <w:r>
              <w:rPr>
                <w:rFonts w:hint="eastAsia" w:ascii="Arial" w:hAnsi="宋体" w:cs="Arial"/>
                <w:kern w:val="0"/>
                <w:szCs w:val="21"/>
              </w:rPr>
              <w:t>前往旧金山，欣赏沿途风景。</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酒店</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19</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宋体" w:cs="Arial"/>
                <w:b/>
                <w:kern w:val="0"/>
                <w:szCs w:val="21"/>
              </w:rPr>
            </w:pPr>
            <w:r>
              <w:rPr>
                <w:rFonts w:hint="eastAsia" w:ascii="Arial" w:hAnsi="宋体" w:cs="Arial"/>
                <w:b/>
                <w:kern w:val="0"/>
                <w:szCs w:val="21"/>
              </w:rPr>
              <w:t>星期日</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宋体" w:cs="Arial"/>
                <w:kern w:val="0"/>
                <w:szCs w:val="21"/>
              </w:rPr>
            </w:pPr>
            <w:r>
              <w:rPr>
                <w:rFonts w:hint="eastAsia" w:ascii="Arial" w:hAnsi="宋体" w:cs="Arial"/>
                <w:kern w:val="0"/>
                <w:szCs w:val="21"/>
              </w:rPr>
              <w:t>访问加州大学伯克利分校（UC Berkeley）；</w:t>
            </w:r>
          </w:p>
          <w:p>
            <w:pPr>
              <w:widowControl/>
              <w:rPr>
                <w:rFonts w:ascii="Arial" w:hAnsi="宋体" w:cs="Arial"/>
                <w:kern w:val="0"/>
                <w:szCs w:val="21"/>
              </w:rPr>
            </w:pPr>
            <w:r>
              <w:rPr>
                <w:rFonts w:hint="eastAsia" w:ascii="Arial" w:hAnsi="宋体" w:cs="Arial"/>
                <w:kern w:val="0"/>
                <w:szCs w:val="21"/>
              </w:rPr>
              <w:t>旧金山全天观光，游览金门大桥、九曲花街、渔人码头。</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酒店</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21"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20</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宋体" w:cs="Arial"/>
                <w:b/>
                <w:kern w:val="0"/>
                <w:szCs w:val="21"/>
              </w:rPr>
            </w:pPr>
            <w:r>
              <w:rPr>
                <w:rFonts w:hint="eastAsia" w:ascii="Arial" w:hAnsi="宋体" w:cs="Arial"/>
                <w:b/>
                <w:kern w:val="0"/>
                <w:szCs w:val="21"/>
              </w:rPr>
              <w:t>星期一</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宋体" w:cs="Arial"/>
                <w:kern w:val="0"/>
                <w:szCs w:val="21"/>
              </w:rPr>
            </w:pPr>
            <w:r>
              <w:rPr>
                <w:rFonts w:hint="eastAsia" w:ascii="Arial" w:hAnsi="宋体" w:cs="Arial"/>
                <w:kern w:val="0"/>
                <w:szCs w:val="21"/>
              </w:rPr>
              <w:t>抵达旧金山机场（SFO），登机飞返中国。</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航班</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499" w:hRule="atLeast"/>
        </w:trPr>
        <w:tc>
          <w:tcPr>
            <w:tcW w:w="568" w:type="dxa"/>
            <w:tcBorders>
              <w:top w:val="single" w:color="auto" w:sz="4" w:space="0"/>
              <w:bottom w:val="single" w:color="auto" w:sz="4" w:space="0"/>
              <w:right w:val="single" w:color="auto" w:sz="4" w:space="0"/>
            </w:tcBorders>
            <w:vAlign w:val="center"/>
          </w:tcPr>
          <w:p>
            <w:pPr>
              <w:widowControl/>
              <w:jc w:val="center"/>
              <w:rPr>
                <w:rFonts w:ascii="Arial" w:hAnsi="Arial" w:cs="Arial"/>
                <w:b/>
                <w:kern w:val="0"/>
                <w:szCs w:val="21"/>
              </w:rPr>
            </w:pPr>
            <w:r>
              <w:rPr>
                <w:rFonts w:hint="eastAsia" w:ascii="Arial" w:hAnsi="Arial" w:cs="Arial"/>
                <w:b/>
                <w:kern w:val="0"/>
                <w:szCs w:val="21"/>
              </w:rPr>
              <w:t>21</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宋体" w:cs="Arial"/>
                <w:b/>
                <w:kern w:val="0"/>
                <w:szCs w:val="21"/>
              </w:rPr>
            </w:pPr>
            <w:r>
              <w:rPr>
                <w:rFonts w:hint="eastAsia" w:ascii="Arial" w:hAnsi="宋体" w:cs="Arial"/>
                <w:b/>
                <w:kern w:val="0"/>
                <w:szCs w:val="21"/>
              </w:rPr>
              <w:t>星期二</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Arial" w:hAnsi="宋体" w:cs="Arial"/>
                <w:kern w:val="0"/>
                <w:szCs w:val="21"/>
              </w:rPr>
            </w:pPr>
            <w:r>
              <w:rPr>
                <w:rFonts w:hint="eastAsia" w:ascii="Arial" w:hAnsi="宋体" w:cs="Arial"/>
                <w:kern w:val="0"/>
                <w:szCs w:val="21"/>
              </w:rPr>
              <w:t>抵达中国，活动圆满结束。</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r>
              <w:rPr>
                <w:rFonts w:hint="eastAsia" w:ascii="Arial" w:hAnsi="Arial" w:cs="Arial"/>
                <w:kern w:val="0"/>
                <w:szCs w:val="21"/>
              </w:rPr>
              <w:t>归国</w:t>
            </w: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70" w:hRule="atLeast"/>
        </w:trPr>
        <w:tc>
          <w:tcPr>
            <w:tcW w:w="1559" w:type="dxa"/>
            <w:gridSpan w:val="2"/>
            <w:tcBorders>
              <w:top w:val="single" w:color="auto" w:sz="4" w:space="0"/>
              <w:bottom w:val="single" w:color="auto" w:sz="4" w:space="0"/>
              <w:right w:val="single" w:color="auto" w:sz="4" w:space="0"/>
            </w:tcBorders>
            <w:vAlign w:val="center"/>
          </w:tcPr>
          <w:p>
            <w:pPr>
              <w:widowControl/>
              <w:jc w:val="center"/>
              <w:rPr>
                <w:rFonts w:ascii="Arial" w:hAnsi="宋体" w:cs="Arial"/>
                <w:b/>
                <w:color w:val="030A04"/>
                <w:kern w:val="0"/>
                <w:szCs w:val="21"/>
              </w:rPr>
            </w:pPr>
            <w:r>
              <w:rPr>
                <w:rFonts w:hint="eastAsia" w:ascii="Arial" w:hAnsi="宋体" w:cs="Arial"/>
                <w:b/>
                <w:color w:val="030A04"/>
                <w:kern w:val="0"/>
                <w:szCs w:val="21"/>
              </w:rPr>
              <w:t>归国后</w:t>
            </w:r>
          </w:p>
          <w:p>
            <w:pPr>
              <w:widowControl/>
              <w:jc w:val="center"/>
              <w:rPr>
                <w:rFonts w:ascii="Arial" w:hAnsi="Arial" w:cs="Arial"/>
                <w:b/>
                <w:color w:val="030A04"/>
                <w:kern w:val="0"/>
                <w:szCs w:val="21"/>
              </w:rPr>
            </w:pPr>
            <w:r>
              <w:rPr>
                <w:rFonts w:hint="eastAsia" w:ascii="Arial" w:hAnsi="宋体" w:cs="Arial"/>
                <w:b/>
                <w:color w:val="030A04"/>
                <w:kern w:val="0"/>
                <w:szCs w:val="21"/>
              </w:rPr>
              <w:t>一周</w:t>
            </w:r>
          </w:p>
        </w:tc>
        <w:tc>
          <w:tcPr>
            <w:tcW w:w="6385" w:type="dxa"/>
            <w:gridSpan w:val="3"/>
            <w:tcBorders>
              <w:top w:val="single" w:color="auto" w:sz="4" w:space="0"/>
              <w:left w:val="single" w:color="auto" w:sz="4" w:space="0"/>
              <w:bottom w:val="single" w:color="auto" w:sz="4" w:space="0"/>
              <w:right w:val="single" w:color="auto" w:sz="4" w:space="0"/>
            </w:tcBorders>
            <w:vAlign w:val="center"/>
          </w:tcPr>
          <w:p>
            <w:pPr>
              <w:pStyle w:val="5"/>
              <w:widowControl/>
              <w:numPr>
                <w:ilvl w:val="0"/>
                <w:numId w:val="9"/>
              </w:numPr>
              <w:ind w:firstLineChars="0"/>
              <w:rPr>
                <w:rFonts w:ascii="Arial" w:hAnsi="宋体" w:cs="Arial"/>
                <w:color w:val="030A04"/>
                <w:kern w:val="0"/>
                <w:szCs w:val="21"/>
              </w:rPr>
            </w:pPr>
            <w:r>
              <w:rPr>
                <w:rFonts w:hint="eastAsia" w:ascii="Arial" w:hAnsi="宋体" w:cs="Arial"/>
                <w:color w:val="030A04"/>
                <w:kern w:val="0"/>
                <w:szCs w:val="21"/>
              </w:rPr>
              <w:t>总结此行收获，完成个人调研报告；</w:t>
            </w:r>
          </w:p>
          <w:p>
            <w:pPr>
              <w:pStyle w:val="5"/>
              <w:widowControl/>
              <w:numPr>
                <w:ilvl w:val="0"/>
                <w:numId w:val="9"/>
              </w:numPr>
              <w:ind w:firstLineChars="0"/>
              <w:rPr>
                <w:rFonts w:ascii="Arial" w:hAnsi="宋体" w:cs="Arial"/>
                <w:color w:val="030A04"/>
                <w:kern w:val="0"/>
                <w:szCs w:val="21"/>
              </w:rPr>
            </w:pPr>
            <w:r>
              <w:rPr>
                <w:rFonts w:hint="eastAsia" w:ascii="Arial" w:hAnsi="宋体" w:cs="Arial"/>
                <w:color w:val="030A04"/>
                <w:kern w:val="0"/>
                <w:szCs w:val="21"/>
              </w:rPr>
              <w:t>将赴美总结、调研报告及个人照片（5-10张）交给辅导员老师。</w:t>
            </w:r>
          </w:p>
        </w:tc>
        <w:tc>
          <w:tcPr>
            <w:tcW w:w="901" w:type="dxa"/>
            <w:tcBorders>
              <w:top w:val="single" w:color="auto" w:sz="4" w:space="0"/>
              <w:left w:val="single" w:color="auto" w:sz="4" w:space="0"/>
              <w:bottom w:val="single" w:color="auto" w:sz="4" w:space="0"/>
            </w:tcBorders>
            <w:vAlign w:val="center"/>
          </w:tcPr>
          <w:p>
            <w:pPr>
              <w:widowControl/>
              <w:jc w:val="center"/>
              <w:rPr>
                <w:rFonts w:ascii="Arial" w:hAnsi="Arial" w:cs="Arial"/>
                <w:kern w:val="0"/>
                <w:szCs w:val="21"/>
              </w:rPr>
            </w:pPr>
          </w:p>
        </w:tc>
      </w:tr>
    </w:tbl>
    <w:p>
      <w:pPr>
        <w:spacing w:beforeLines="50" w:line="276" w:lineRule="auto"/>
        <w:ind w:firstLine="420" w:firstLineChars="200"/>
        <w:rPr>
          <w:rFonts w:ascii="Arial" w:hAnsi="宋体" w:cs="Arial"/>
          <w:color w:val="FF0000"/>
          <w:szCs w:val="21"/>
        </w:rPr>
      </w:pPr>
      <w:r>
        <w:rPr>
          <w:rFonts w:hint="eastAsia" w:ascii="Arial" w:hAnsi="宋体" w:cs="Arial"/>
          <w:color w:val="000000"/>
          <w:szCs w:val="21"/>
        </w:rPr>
        <w:t>项目负责老师：李老师，0532-82828252    15165252563。</w:t>
      </w:r>
    </w:p>
    <w:p>
      <w:pPr>
        <w:widowControl/>
        <w:jc w:val="right"/>
        <w:rPr>
          <w:kern w:val="0"/>
        </w:rPr>
      </w:pPr>
    </w:p>
    <w:p/>
    <w:sectPr>
      <w:headerReference r:id="rId4" w:type="default"/>
      <w:pgSz w:w="11906" w:h="16838"/>
      <w:pgMar w:top="1166" w:right="1800" w:bottom="1440" w:left="1800" w:header="4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
    <w:nsid w:val="00000010"/>
    <w:multiLevelType w:val="multilevel"/>
    <w:tmpl w:val="00000010"/>
    <w:lvl w:ilvl="0" w:tentative="1">
      <w:start w:val="1"/>
      <w:numFmt w:val="decimal"/>
      <w:lvlText w:val="%1."/>
      <w:lvlJc w:val="left"/>
      <w:pPr>
        <w:ind w:left="420" w:hanging="420"/>
      </w:pPr>
      <w:rPr>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0000000F"/>
    <w:multiLevelType w:val="multilevel"/>
    <w:tmpl w:val="0000000F"/>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
    <w:nsid w:val="00000012"/>
    <w:multiLevelType w:val="multilevel"/>
    <w:tmpl w:val="00000012"/>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0000000E"/>
    <w:multiLevelType w:val="multilevel"/>
    <w:tmpl w:val="0000000E"/>
    <w:lvl w:ilvl="0" w:tentative="1">
      <w:start w:val="1"/>
      <w:numFmt w:val="decimal"/>
      <w:lvlText w:val="%1."/>
      <w:lvlJc w:val="left"/>
      <w:pPr>
        <w:ind w:left="420" w:hanging="420"/>
      </w:pPr>
      <w:rPr>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0000000D"/>
    <w:multiLevelType w:val="multilevel"/>
    <w:tmpl w:val="0000000D"/>
    <w:lvl w:ilvl="0" w:tentative="1">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0000000B"/>
    <w:multiLevelType w:val="multilevel"/>
    <w:tmpl w:val="0000000B"/>
    <w:lvl w:ilvl="0" w:tentative="1">
      <w:start w:val="1"/>
      <w:numFmt w:val="decimal"/>
      <w:lvlText w:val="%1."/>
      <w:lvlJc w:val="left"/>
      <w:pPr>
        <w:ind w:left="420" w:hanging="420"/>
      </w:pPr>
      <w:rPr>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0000000A"/>
    <w:multiLevelType w:val="multilevel"/>
    <w:tmpl w:val="0000000A"/>
    <w:lvl w:ilvl="0" w:tentative="1">
      <w:start w:val="1"/>
      <w:numFmt w:val="decimal"/>
      <w:lvlText w:val="%1."/>
      <w:lvlJc w:val="left"/>
      <w:pPr>
        <w:ind w:left="420" w:hanging="420"/>
      </w:pPr>
      <w:rPr>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0000000C"/>
    <w:multiLevelType w:val="multilevel"/>
    <w:tmpl w:val="0000000C"/>
    <w:lvl w:ilvl="0" w:tentative="1">
      <w:start w:val="1"/>
      <w:numFmt w:val="decimal"/>
      <w:lvlText w:val="%1."/>
      <w:lvlJc w:val="left"/>
      <w:pPr>
        <w:ind w:left="420" w:hanging="420"/>
      </w:pPr>
      <w:rPr>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00000011"/>
    <w:multiLevelType w:val="multilevel"/>
    <w:tmpl w:val="00000011"/>
    <w:lvl w:ilvl="0" w:tentative="1">
      <w:start w:val="1"/>
      <w:numFmt w:val="decimal"/>
      <w:lvlText w:val="%1."/>
      <w:lvlJc w:val="left"/>
      <w:pPr>
        <w:ind w:left="420" w:hanging="420"/>
      </w:pPr>
      <w:rPr>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5"/>
  </w:num>
  <w:num w:numId="2">
    <w:abstractNumId w:val="12"/>
  </w:num>
  <w:num w:numId="3">
    <w:abstractNumId w:val="11"/>
  </w:num>
  <w:num w:numId="4">
    <w:abstractNumId w:val="10"/>
  </w:num>
  <w:num w:numId="5">
    <w:abstractNumId w:val="13"/>
  </w:num>
  <w:num w:numId="6">
    <w:abstractNumId w:val="17"/>
  </w:num>
  <w:num w:numId="7">
    <w:abstractNumId w:val="16"/>
  </w:num>
  <w:num w:numId="8">
    <w:abstractNumId w:val="14"/>
  </w:num>
  <w:num w:numId="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HorizontalSpacing w:val="0"/>
  <w:drawingGridVerticalSpacing w:val="200"/>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paragraph" w:styleId="2">
    <w:name w:val="footer"/>
    <w:basedOn w:val="1"/>
    <w:link w:val="7"/>
    <w:uiPriority w:val="0"/>
    <w:pPr>
      <w:tabs>
        <w:tab w:val="center" w:pos="4153"/>
        <w:tab w:val="right" w:pos="8306"/>
      </w:tabs>
      <w:snapToGrid w:val="0"/>
      <w:jc w:val="left"/>
    </w:pPr>
    <w:rPr>
      <w:rFonts w:ascii="Cambria" w:hAnsi="Cambria"/>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rFonts w:ascii="Cambria" w:hAnsi="Cambria"/>
      <w:sz w:val="18"/>
      <w:szCs w:val="18"/>
    </w:rPr>
  </w:style>
  <w:style w:type="paragraph" w:customStyle="1" w:styleId="5">
    <w:name w:val="列出段落1"/>
    <w:basedOn w:val="1"/>
    <w:qFormat/>
    <w:uiPriority w:val="0"/>
    <w:pPr>
      <w:ind w:firstLine="420" w:firstLineChars="200"/>
    </w:pPr>
    <w:rPr>
      <w:rFonts w:ascii="Calibri" w:hAnsi="Calibri"/>
      <w:szCs w:val="22"/>
    </w:rPr>
  </w:style>
  <w:style w:type="character" w:customStyle="1" w:styleId="6">
    <w:name w:val="页眉字符"/>
    <w:link w:val="3"/>
    <w:uiPriority w:val="0"/>
    <w:rPr>
      <w:sz w:val="18"/>
      <w:szCs w:val="18"/>
    </w:rPr>
  </w:style>
  <w:style w:type="character" w:customStyle="1" w:styleId="7">
    <w:name w:val="页脚字符"/>
    <w:link w:val="2"/>
    <w:uiPriority w:val="0"/>
    <w:rPr>
      <w:sz w:val="18"/>
      <w:szCs w:val="18"/>
    </w:rPr>
  </w:style>
  <w:style w:type="character" w:customStyle="1" w:styleId="8">
    <w:name w:val="页眉字符1"/>
    <w:basedOn w:val="4"/>
    <w:semiHidden/>
    <w:uiPriority w:val="99"/>
    <w:rPr>
      <w:rFonts w:ascii="Times New Roman" w:hAnsi="Times New Roman" w:eastAsia="宋体" w:cs="Times New Roman"/>
      <w:sz w:val="18"/>
      <w:szCs w:val="18"/>
    </w:rPr>
  </w:style>
  <w:style w:type="character" w:customStyle="1" w:styleId="9">
    <w:name w:val="页脚字符1"/>
    <w:basedOn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123</Company>
  <Pages>3</Pages>
  <Words>435</Words>
  <Characters>2483</Characters>
  <Lines>20</Lines>
  <Paragraphs>5</Paragraphs>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2014-09-11T01:36:00Z</dcterms:created>
  <dc:creator>apple 123</dc:creator>
  <cp:lastModifiedBy>艳萍</cp:lastModifiedBy>
  <dcterms:modified xsi:type="dcterms:W3CDTF">2014-10-28T06:53:50Z</dcterms:modified>
  <dc:title>赴美社会调研</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